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2E668F">
              <w:rPr>
                <w:rStyle w:val="7"/>
                <w:rFonts w:ascii="Verdana" w:hAnsi="Verdana"/>
                <w:u w:val="none"/>
              </w:rPr>
              <w:t>Ανακατασκευή πλακόστρωτης οδού εντός οικισμού π. Αγ. Αθανασίου</w:t>
            </w:r>
            <w:r w:rsidR="00822C71" w:rsidRPr="004928AF">
              <w:rPr>
                <w:rStyle w:val="7"/>
                <w:rFonts w:ascii="Verdana" w:hAnsi="Verdana"/>
                <w:u w:val="none"/>
              </w:rPr>
              <w:t>»</w:t>
            </w:r>
          </w:p>
          <w:p w:rsidR="00822C71" w:rsidRPr="002E668F" w:rsidRDefault="00822C71" w:rsidP="00576263">
            <w:pPr>
              <w:spacing w:after="0"/>
              <w:ind w:firstLine="0"/>
            </w:pPr>
            <w:r>
              <w:t xml:space="preserve">- </w:t>
            </w:r>
            <w:r w:rsidRPr="00822C71">
              <w:t>CPV:</w:t>
            </w:r>
            <w:r w:rsidRPr="00D500A7">
              <w:rPr>
                <w:rFonts w:ascii="Times New Roman" w:hAnsi="Times New Roman" w:cs="Times New Roman"/>
                <w:sz w:val="24"/>
                <w:szCs w:val="24"/>
                <w:lang w:eastAsia="el-GR"/>
              </w:rPr>
              <w:t xml:space="preserve"> </w:t>
            </w:r>
            <w:r w:rsidR="002E668F">
              <w:rPr>
                <w:rFonts w:ascii="Times New Roman" w:hAnsi="Times New Roman" w:cs="Times New Roman"/>
                <w:b/>
                <w:sz w:val="24"/>
                <w:szCs w:val="24"/>
                <w:lang w:eastAsia="el-GR"/>
              </w:rPr>
              <w:t>45233262-3</w:t>
            </w:r>
          </w:p>
          <w:p w:rsidR="00E00AB5" w:rsidRPr="0048117B" w:rsidRDefault="00E00AB5" w:rsidP="00576263">
            <w:pPr>
              <w:spacing w:after="0"/>
              <w:ind w:firstLine="0"/>
              <w:rPr>
                <w:lang w:val="en-US"/>
              </w:rPr>
            </w:pPr>
            <w:r>
              <w:t xml:space="preserve">- Κωδικός στο ΚΗΜΔΗΣ: </w:t>
            </w:r>
            <w:r w:rsidR="0048117B" w:rsidRPr="00A46651">
              <w:rPr>
                <w:rFonts w:ascii="Times New Roman" w:hAnsi="Times New Roman" w:cs="Times New Roman"/>
                <w:b/>
                <w:sz w:val="24"/>
                <w:szCs w:val="24"/>
                <w:lang w:eastAsia="el-GR"/>
              </w:rPr>
              <w:t>19PROC005218236</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2E668F">
            <w:pPr>
              <w:spacing w:after="0"/>
              <w:ind w:firstLine="0"/>
            </w:pPr>
            <w:r>
              <w:t xml:space="preserve">  </w:t>
            </w:r>
            <w:r w:rsidRPr="00822C71">
              <w:rPr>
                <w:b/>
              </w:rPr>
              <w:t>Α.Μ.:</w:t>
            </w:r>
            <w:r>
              <w:t xml:space="preserve"> </w:t>
            </w:r>
            <w:r w:rsidR="00AE2FC5">
              <w:rPr>
                <w:rStyle w:val="7"/>
                <w:rFonts w:ascii="Verdana" w:hAnsi="Verdana"/>
                <w:u w:val="none"/>
              </w:rPr>
              <w:t>0</w:t>
            </w:r>
            <w:r w:rsidR="002E668F">
              <w:rPr>
                <w:rStyle w:val="7"/>
                <w:rFonts w:ascii="Verdana" w:hAnsi="Verdana"/>
                <w:u w:val="none"/>
              </w:rPr>
              <w:t>9</w:t>
            </w:r>
            <w:r w:rsidRPr="00822C71">
              <w:rPr>
                <w:rStyle w:val="7"/>
                <w:rFonts w:ascii="Verdana" w:hAnsi="Verdana"/>
                <w:u w:val="none"/>
              </w:rPr>
              <w:t>/201</w:t>
            </w:r>
            <w:r w:rsidR="0025339E">
              <w:rPr>
                <w:rStyle w:val="7"/>
                <w:rFonts w:ascii="Verdana" w:hAnsi="Verdana"/>
                <w:u w:val="none"/>
              </w:rPr>
              <w:t>9</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08D" w:rsidRDefault="0072308D">
      <w:pPr>
        <w:spacing w:after="0" w:line="240" w:lineRule="auto"/>
      </w:pPr>
      <w:r>
        <w:separator/>
      </w:r>
    </w:p>
  </w:endnote>
  <w:endnote w:type="continuationSeparator" w:id="0">
    <w:p w:rsidR="0072308D" w:rsidRDefault="0072308D">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Verdana"/>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D37A8B">
    <w:pPr>
      <w:pStyle w:val="af0"/>
      <w:shd w:val="clear" w:color="auto" w:fill="FFFFFF"/>
      <w:jc w:val="center"/>
    </w:pPr>
    <w:fldSimple w:instr=" PAGE ">
      <w:r w:rsidR="0004330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08D" w:rsidRDefault="0072308D">
      <w:pPr>
        <w:spacing w:after="0" w:line="240" w:lineRule="auto"/>
      </w:pPr>
      <w:r>
        <w:separator/>
      </w:r>
    </w:p>
  </w:footnote>
  <w:footnote w:type="continuationSeparator" w:id="0">
    <w:p w:rsidR="0072308D" w:rsidRDefault="007230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7650"/>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43303"/>
    <w:rsid w:val="00067D2D"/>
    <w:rsid w:val="000B45FB"/>
    <w:rsid w:val="00194067"/>
    <w:rsid w:val="001A768C"/>
    <w:rsid w:val="001B410A"/>
    <w:rsid w:val="001E6916"/>
    <w:rsid w:val="00231B5B"/>
    <w:rsid w:val="0025339E"/>
    <w:rsid w:val="00280674"/>
    <w:rsid w:val="002E668F"/>
    <w:rsid w:val="002F6B21"/>
    <w:rsid w:val="00323281"/>
    <w:rsid w:val="00335746"/>
    <w:rsid w:val="0037661C"/>
    <w:rsid w:val="003A5BD6"/>
    <w:rsid w:val="003D05A6"/>
    <w:rsid w:val="003D10A7"/>
    <w:rsid w:val="00425573"/>
    <w:rsid w:val="00463027"/>
    <w:rsid w:val="0048117B"/>
    <w:rsid w:val="004834F1"/>
    <w:rsid w:val="004928AF"/>
    <w:rsid w:val="004A40BE"/>
    <w:rsid w:val="00576263"/>
    <w:rsid w:val="00614FFB"/>
    <w:rsid w:val="006254C5"/>
    <w:rsid w:val="006A2782"/>
    <w:rsid w:val="006A371A"/>
    <w:rsid w:val="0070645D"/>
    <w:rsid w:val="0072308D"/>
    <w:rsid w:val="007318B7"/>
    <w:rsid w:val="00782DD2"/>
    <w:rsid w:val="007B1A13"/>
    <w:rsid w:val="007D2289"/>
    <w:rsid w:val="00822C71"/>
    <w:rsid w:val="00863B64"/>
    <w:rsid w:val="008A6651"/>
    <w:rsid w:val="00917270"/>
    <w:rsid w:val="00986783"/>
    <w:rsid w:val="0099584D"/>
    <w:rsid w:val="009A0E61"/>
    <w:rsid w:val="00A46651"/>
    <w:rsid w:val="00A973E8"/>
    <w:rsid w:val="00AC502D"/>
    <w:rsid w:val="00AE2FC5"/>
    <w:rsid w:val="00B2759A"/>
    <w:rsid w:val="00B52A47"/>
    <w:rsid w:val="00B73C16"/>
    <w:rsid w:val="00BD3735"/>
    <w:rsid w:val="00C110AB"/>
    <w:rsid w:val="00C259D2"/>
    <w:rsid w:val="00C441BF"/>
    <w:rsid w:val="00C727AD"/>
    <w:rsid w:val="00C86856"/>
    <w:rsid w:val="00CA076E"/>
    <w:rsid w:val="00CA0924"/>
    <w:rsid w:val="00CB4FAB"/>
    <w:rsid w:val="00D37A8B"/>
    <w:rsid w:val="00DF7387"/>
    <w:rsid w:val="00E00AB5"/>
    <w:rsid w:val="00E109F9"/>
    <w:rsid w:val="00E77CD1"/>
    <w:rsid w:val="00E8683D"/>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2672</Words>
  <Characters>14429</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2019-07-04T06:34:00Z</dcterms:created>
  <dcterms:modified xsi:type="dcterms:W3CDTF">2019-07-04T06:34:00Z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