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Ταχ.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Ηλ.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r w:rsidR="00822C71" w:rsidRPr="004928AF">
                <w:rPr>
                  <w:rStyle w:val="-"/>
                  <w:rFonts w:ascii="Verdana" w:hAnsi="Verdana"/>
                  <w:b/>
                  <w:sz w:val="18"/>
                  <w:szCs w:val="18"/>
                  <w:lang w:val="en-US"/>
                </w:rPr>
                <w:t>edessa</w:t>
              </w:r>
              <w:r w:rsidR="00822C71" w:rsidRPr="00986783">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AC4C81">
              <w:rPr>
                <w:rFonts w:ascii="Arial" w:hAnsi="Arial" w:cs="Arial"/>
                <w:b/>
                <w:bCs/>
              </w:rPr>
              <w:t>ΔΙΑΜΟΡΦΩΣΗ – ΑΝΑΚΑΤΑΣΚΕΥΗ ΠΕΖΟΔΡΟΜΙΩΝ ΣΤΗΝ Δ.Ε. ΒΕΓΟΡΙΤΙΔΑΣ</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00F12D73">
              <w:rPr>
                <w:rFonts w:ascii="Times New Roman" w:hAnsi="Times New Roman" w:cs="Times New Roman"/>
                <w:b/>
                <w:sz w:val="24"/>
                <w:szCs w:val="24"/>
                <w:lang w:eastAsia="el-GR"/>
              </w:rPr>
              <w:t>45233262</w:t>
            </w:r>
            <w:r w:rsidR="00610FAB" w:rsidRPr="00FA5F20">
              <w:rPr>
                <w:rFonts w:ascii="Times New Roman" w:hAnsi="Times New Roman" w:cs="Times New Roman"/>
                <w:b/>
                <w:sz w:val="24"/>
                <w:szCs w:val="24"/>
                <w:lang w:eastAsia="el-GR"/>
              </w:rPr>
              <w:t>-</w:t>
            </w:r>
            <w:r w:rsidR="00F12D73">
              <w:rPr>
                <w:rFonts w:ascii="Times New Roman" w:hAnsi="Times New Roman" w:cs="Times New Roman"/>
                <w:b/>
                <w:sz w:val="24"/>
                <w:szCs w:val="24"/>
                <w:lang w:eastAsia="el-GR"/>
              </w:rPr>
              <w:t>3</w:t>
            </w:r>
          </w:p>
          <w:p w:rsidR="00E00AB5" w:rsidRPr="001D49EE" w:rsidRDefault="00E00AB5" w:rsidP="00576263">
            <w:pPr>
              <w:spacing w:after="0"/>
              <w:ind w:firstLine="0"/>
              <w:rPr>
                <w:lang w:val="en-US"/>
              </w:rPr>
            </w:pPr>
            <w:r>
              <w:t xml:space="preserve">- Κωδικός στο ΚΗΜΔΗΣ: </w:t>
            </w:r>
            <w:r w:rsidR="001D49EE" w:rsidRPr="001D49EE">
              <w:rPr>
                <w:b/>
                <w:lang w:val="en-US"/>
              </w:rPr>
              <w:t>18PROC003173735</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F12D73">
            <w:pPr>
              <w:spacing w:after="0"/>
              <w:ind w:firstLine="0"/>
            </w:pPr>
            <w:r>
              <w:t xml:space="preserve">  </w:t>
            </w:r>
            <w:r w:rsidRPr="00822C71">
              <w:rPr>
                <w:b/>
              </w:rPr>
              <w:t>Α.Μ.:</w:t>
            </w:r>
            <w:r>
              <w:t xml:space="preserve"> </w:t>
            </w:r>
            <w:r w:rsidR="00F12D73">
              <w:rPr>
                <w:rStyle w:val="7"/>
                <w:rFonts w:ascii="Verdana" w:hAnsi="Verdana"/>
                <w:u w:val="none"/>
              </w:rPr>
              <w:t>31</w:t>
            </w:r>
            <w:r w:rsidRPr="00822C71">
              <w:rPr>
                <w:rStyle w:val="7"/>
                <w:rFonts w:ascii="Verdana" w:hAnsi="Verdana"/>
                <w:u w:val="none"/>
              </w:rPr>
              <w:t>/201</w:t>
            </w:r>
            <w:r w:rsidR="00AE2FC5">
              <w:rPr>
                <w:rStyle w:val="7"/>
                <w:rFonts w:ascii="Verdana" w:hAnsi="Verdana"/>
                <w:u w:val="none"/>
              </w:rPr>
              <w:t>8</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243" w:rsidRDefault="00E36243">
      <w:pPr>
        <w:spacing w:after="0" w:line="240" w:lineRule="auto"/>
      </w:pPr>
      <w:r>
        <w:separator/>
      </w:r>
    </w:p>
  </w:endnote>
  <w:endnote w:type="continuationSeparator" w:id="0">
    <w:p w:rsidR="00E36243" w:rsidRDefault="00E36243">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C673B9">
    <w:pPr>
      <w:pStyle w:val="af0"/>
      <w:shd w:val="clear" w:color="auto" w:fill="FFFFFF"/>
      <w:jc w:val="center"/>
    </w:pPr>
    <w:fldSimple w:instr=" PAGE ">
      <w:r w:rsidR="00125E3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243" w:rsidRDefault="00E36243">
      <w:pPr>
        <w:spacing w:after="0" w:line="240" w:lineRule="auto"/>
      </w:pPr>
      <w:r>
        <w:separator/>
      </w:r>
    </w:p>
  </w:footnote>
  <w:footnote w:type="continuationSeparator" w:id="0">
    <w:p w:rsidR="00E36243" w:rsidRDefault="00E362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5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25E3B"/>
    <w:rsid w:val="00194067"/>
    <w:rsid w:val="001A768C"/>
    <w:rsid w:val="001B410A"/>
    <w:rsid w:val="001D49EE"/>
    <w:rsid w:val="001E6916"/>
    <w:rsid w:val="00231B5B"/>
    <w:rsid w:val="00280674"/>
    <w:rsid w:val="002B44C3"/>
    <w:rsid w:val="002F6B21"/>
    <w:rsid w:val="00323281"/>
    <w:rsid w:val="00335746"/>
    <w:rsid w:val="003A5BD6"/>
    <w:rsid w:val="003D05A6"/>
    <w:rsid w:val="003D10A7"/>
    <w:rsid w:val="00463027"/>
    <w:rsid w:val="004834F1"/>
    <w:rsid w:val="004874B1"/>
    <w:rsid w:val="004928AF"/>
    <w:rsid w:val="004A40BE"/>
    <w:rsid w:val="00576263"/>
    <w:rsid w:val="005A265C"/>
    <w:rsid w:val="00610FAB"/>
    <w:rsid w:val="006254C5"/>
    <w:rsid w:val="006A2782"/>
    <w:rsid w:val="006A371A"/>
    <w:rsid w:val="0070645D"/>
    <w:rsid w:val="00711747"/>
    <w:rsid w:val="007318B7"/>
    <w:rsid w:val="00782DD2"/>
    <w:rsid w:val="007A5C31"/>
    <w:rsid w:val="007B1A13"/>
    <w:rsid w:val="00801EFC"/>
    <w:rsid w:val="00822C71"/>
    <w:rsid w:val="00986783"/>
    <w:rsid w:val="0099584D"/>
    <w:rsid w:val="009A0E61"/>
    <w:rsid w:val="009C3B85"/>
    <w:rsid w:val="00A973E8"/>
    <w:rsid w:val="00AC4C81"/>
    <w:rsid w:val="00AC502D"/>
    <w:rsid w:val="00AE2FC5"/>
    <w:rsid w:val="00B2759A"/>
    <w:rsid w:val="00B4486B"/>
    <w:rsid w:val="00B73C16"/>
    <w:rsid w:val="00C441BF"/>
    <w:rsid w:val="00C673B9"/>
    <w:rsid w:val="00C727AD"/>
    <w:rsid w:val="00C86856"/>
    <w:rsid w:val="00CA076E"/>
    <w:rsid w:val="00CA0924"/>
    <w:rsid w:val="00CB4FAB"/>
    <w:rsid w:val="00D104C7"/>
    <w:rsid w:val="00DD6F4A"/>
    <w:rsid w:val="00DF7387"/>
    <w:rsid w:val="00E00AB5"/>
    <w:rsid w:val="00E109F9"/>
    <w:rsid w:val="00E36243"/>
    <w:rsid w:val="00E77CD1"/>
    <w:rsid w:val="00E95EB0"/>
    <w:rsid w:val="00EB4307"/>
    <w:rsid w:val="00F0517D"/>
    <w:rsid w:val="00F12D73"/>
    <w:rsid w:val="00F140F3"/>
    <w:rsid w:val="00F3412B"/>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2671</Words>
  <Characters>14427</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2018-05-30T07:36:00Z</cp:lastPrinted>
  <dcterms:created xsi:type="dcterms:W3CDTF">2018-05-30T07:36:00Z</dcterms:created>
  <dcterms:modified xsi:type="dcterms:W3CDTF">2018-05-30T07:36:00Z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