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67D46" w:rsidRDefault="00067D46">
      <w:pPr>
        <w:ind w:firstLine="0"/>
        <w:jc w:val="center"/>
        <w:rPr>
          <w:b/>
          <w:bCs/>
          <w:sz w:val="24"/>
          <w:szCs w:val="24"/>
        </w:rPr>
      </w:pPr>
      <w:r>
        <w:rPr>
          <w:b/>
          <w:bCs/>
        </w:rPr>
        <w:t xml:space="preserve">ΤΥΠΟΠΟΙΗΜΕΝΟ ΕΝΤΥΠΟ ΥΠΕΥΘΥΝΗΣ ΔΗΛΩΣΗΣ </w:t>
      </w:r>
      <w:r>
        <w:rPr>
          <w:b/>
          <w:bCs/>
          <w:sz w:val="24"/>
          <w:szCs w:val="24"/>
        </w:rPr>
        <w:t>(TEΥΔ)</w:t>
      </w:r>
    </w:p>
    <w:p w:rsidR="00067D46" w:rsidRDefault="00067D46">
      <w:pPr>
        <w:jc w:val="center"/>
        <w:rPr>
          <w:b/>
          <w:bCs/>
          <w:color w:val="669900"/>
          <w:sz w:val="24"/>
          <w:szCs w:val="24"/>
          <w:u w:val="single"/>
        </w:rPr>
      </w:pPr>
      <w:r>
        <w:rPr>
          <w:b/>
          <w:bCs/>
          <w:sz w:val="24"/>
          <w:szCs w:val="24"/>
        </w:rPr>
        <w:t>[άρθρου 79 παρ. 4 ν. 4412/2016 (Α 147)]</w:t>
      </w:r>
    </w:p>
    <w:p w:rsidR="00067D46" w:rsidRDefault="00067D46">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067D46" w:rsidRDefault="00067D46">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067D46" w:rsidRDefault="00067D46">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067D46">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067D46" w:rsidRDefault="00067D46">
            <w:pPr>
              <w:spacing w:after="0"/>
              <w:ind w:firstLine="0"/>
            </w:pPr>
            <w:r>
              <w:rPr>
                <w:b/>
                <w:bCs/>
              </w:rPr>
              <w:t>Α: Ονομασία, διεύθυνση και στοιχεία επικοινωνίας της αναθέτουσας αρχής (αα)/ αναθέτοντα φορέα (αφ)</w:t>
            </w:r>
          </w:p>
          <w:p w:rsidR="00067D46" w:rsidRDefault="00067D46">
            <w:pPr>
              <w:spacing w:after="0"/>
              <w:ind w:firstLine="0"/>
            </w:pPr>
            <w:r>
              <w:t xml:space="preserve">- Ονομασία: </w:t>
            </w:r>
            <w:r>
              <w:rPr>
                <w:rStyle w:val="7"/>
                <w:rFonts w:ascii="Verdana" w:hAnsi="Verdana" w:cs="Verdana"/>
                <w:u w:val="none"/>
              </w:rPr>
              <w:t>ΔΗΜΟΣ ΕΔΕΣΣΑΣ</w:t>
            </w:r>
          </w:p>
          <w:p w:rsidR="00067D46" w:rsidRDefault="00067D46">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067D46" w:rsidRDefault="00067D46">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067D46" w:rsidRDefault="00067D46">
            <w:pPr>
              <w:spacing w:after="0"/>
              <w:ind w:firstLine="0"/>
            </w:pPr>
            <w:r>
              <w:t xml:space="preserve">- Αρμόδιος για πληροφορίες: </w:t>
            </w:r>
            <w:r>
              <w:rPr>
                <w:rStyle w:val="7"/>
                <w:rFonts w:ascii="Verdana" w:hAnsi="Verdana" w:cs="Verdana"/>
                <w:u w:val="none"/>
              </w:rPr>
              <w:t>ΝΕΣΛΕΧΑΝΙΔΗΣ ΣΑΒΒΑΣ</w:t>
            </w:r>
          </w:p>
          <w:p w:rsidR="00067D46" w:rsidRDefault="00067D46">
            <w:pPr>
              <w:spacing w:after="0"/>
              <w:ind w:firstLine="0"/>
            </w:pPr>
            <w:r>
              <w:t xml:space="preserve">- Τηλέφωνο: </w:t>
            </w:r>
            <w:r>
              <w:rPr>
                <w:rStyle w:val="7"/>
                <w:rFonts w:ascii="Verdana" w:hAnsi="Verdana" w:cs="Verdana"/>
                <w:u w:val="none"/>
              </w:rPr>
              <w:t>2381350719</w:t>
            </w:r>
          </w:p>
          <w:p w:rsidR="00067D46" w:rsidRDefault="00067D46">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067D46" w:rsidRDefault="00067D46">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067D46">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067D46" w:rsidRDefault="00067D46">
            <w:pPr>
              <w:spacing w:after="0"/>
              <w:ind w:firstLine="0"/>
            </w:pPr>
            <w:r>
              <w:rPr>
                <w:b/>
                <w:bCs/>
              </w:rPr>
              <w:t>Β: Πληροφορίες σχετικά με τη διαδικασία σύναψης σύμβασης</w:t>
            </w:r>
          </w:p>
          <w:p w:rsidR="00067D46" w:rsidRDefault="00067D46">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b/>
                <w:bCs/>
                <w:lang w:eastAsia="en-US"/>
              </w:rPr>
              <w:t xml:space="preserve">Αγροτική οδοποιία </w:t>
            </w:r>
            <w:r>
              <w:rPr>
                <w:b/>
                <w:bCs/>
              </w:rPr>
              <w:t>Σμαρέκας-Λόγγου-Κλεισοχωρίου, Μεσημερίου, Ριζαρίου, Πλατάνης- Καισαριανών &amp; Φλαμουριάς - Αγ. Φωτεινής</w:t>
            </w:r>
            <w:r>
              <w:rPr>
                <w:rStyle w:val="7"/>
                <w:rFonts w:ascii="Verdana" w:hAnsi="Verdana" w:cs="Verdana"/>
                <w:u w:val="none"/>
              </w:rPr>
              <w:t>»</w:t>
            </w:r>
          </w:p>
          <w:p w:rsidR="00067D46" w:rsidRDefault="00067D46">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45233120-6</w:t>
            </w:r>
          </w:p>
          <w:p w:rsidR="00067D46" w:rsidRDefault="00067D46">
            <w:pPr>
              <w:spacing w:after="0"/>
              <w:ind w:firstLine="0"/>
            </w:pPr>
            <w:r>
              <w:t xml:space="preserve">- Κωδικός στο ΚΗΜΔΗΣ: </w:t>
            </w:r>
            <w:r>
              <w:rPr>
                <w:rFonts w:ascii="Times New Roman" w:hAnsi="Times New Roman" w:cs="Times New Roman"/>
                <w:b/>
                <w:bCs/>
                <w:sz w:val="24"/>
                <w:szCs w:val="24"/>
                <w:lang w:eastAsia="el-GR"/>
              </w:rPr>
              <w:t>18</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002926</w:t>
            </w:r>
            <w:r>
              <w:rPr>
                <w:rFonts w:ascii="Times New Roman" w:hAnsi="Times New Roman" w:cs="Times New Roman"/>
                <w:b/>
                <w:bCs/>
                <w:sz w:val="24"/>
                <w:szCs w:val="24"/>
                <w:lang w:val="en-US" w:eastAsia="el-GR"/>
              </w:rPr>
              <w:t>1</w:t>
            </w:r>
            <w:r>
              <w:rPr>
                <w:rFonts w:ascii="Times New Roman" w:hAnsi="Times New Roman" w:cs="Times New Roman"/>
                <w:b/>
                <w:bCs/>
                <w:sz w:val="24"/>
                <w:szCs w:val="24"/>
                <w:lang w:eastAsia="el-GR"/>
              </w:rPr>
              <w:t>58</w:t>
            </w:r>
          </w:p>
          <w:p w:rsidR="00067D46" w:rsidRDefault="00067D46">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067D46" w:rsidRDefault="00067D46">
            <w:pPr>
              <w:spacing w:after="0"/>
              <w:ind w:firstLine="0"/>
            </w:pPr>
            <w:r>
              <w:t>- Εφόσον υφίστανται, ένδειξη ύπαρξης σχετικών τμημάτων : ----</w:t>
            </w:r>
          </w:p>
          <w:p w:rsidR="00067D46" w:rsidRDefault="00067D46">
            <w:pPr>
              <w:spacing w:after="0"/>
              <w:ind w:firstLine="0"/>
            </w:pPr>
            <w:r>
              <w:t>- Αριθμός αναφοράς που αποδίδεται στον φάκελο από την αναθέτουσα αρχή (</w:t>
            </w:r>
            <w:r>
              <w:rPr>
                <w:i/>
                <w:iCs/>
              </w:rPr>
              <w:t>εάν υπάρχει</w:t>
            </w:r>
            <w:r>
              <w:t xml:space="preserve">): </w:t>
            </w:r>
          </w:p>
          <w:p w:rsidR="00067D46" w:rsidRDefault="00067D46">
            <w:pPr>
              <w:spacing w:after="0"/>
              <w:ind w:firstLine="0"/>
            </w:pPr>
            <w:r>
              <w:t xml:space="preserve">  </w:t>
            </w:r>
            <w:r>
              <w:rPr>
                <w:b/>
                <w:bCs/>
              </w:rPr>
              <w:t>Α.Μ.:</w:t>
            </w:r>
            <w:r>
              <w:t xml:space="preserve"> </w:t>
            </w:r>
            <w:r>
              <w:rPr>
                <w:rStyle w:val="7"/>
                <w:rFonts w:ascii="Verdana" w:hAnsi="Verdana" w:cs="Verdana"/>
                <w:u w:val="none"/>
              </w:rPr>
              <w:t>24/2018</w:t>
            </w:r>
          </w:p>
        </w:tc>
      </w:tr>
    </w:tbl>
    <w:p w:rsidR="00067D46" w:rsidRDefault="00067D46"/>
    <w:p w:rsidR="00067D46" w:rsidRDefault="00067D46">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67D46" w:rsidRDefault="00067D46">
      <w:pPr>
        <w:pageBreakBefore/>
        <w:ind w:firstLine="0"/>
        <w:jc w:val="center"/>
        <w:rPr>
          <w:b/>
          <w:bCs/>
        </w:rPr>
      </w:pPr>
      <w:r>
        <w:rPr>
          <w:b/>
          <w:bCs/>
          <w:u w:val="single"/>
        </w:rPr>
        <w:t>Μέρος II: Πληροφορίες σχετικά με τον οικονομικό φορέα</w:t>
      </w:r>
    </w:p>
    <w:p w:rsidR="00067D46" w:rsidRDefault="00067D46">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rPr>
                <w:b/>
                <w:bCs/>
                <w:i/>
                <w:iCs/>
              </w:rPr>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Αριθμός φορολογικού μητρώου (ΑΦΜ):</w:t>
            </w:r>
          </w:p>
          <w:p w:rsidR="00067D46" w:rsidRDefault="00067D4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r w:rsidR="00067D46">
        <w:trPr>
          <w:trHeight w:val="1533"/>
          <w:jc w:val="center"/>
        </w:trPr>
        <w:tc>
          <w:tcPr>
            <w:tcW w:w="4479" w:type="dxa"/>
            <w:tcBorders>
              <w:top w:val="single" w:sz="4" w:space="0" w:color="000000"/>
              <w:left w:val="single" w:sz="4" w:space="0" w:color="000000"/>
              <w:bottom w:val="single" w:sz="4" w:space="0" w:color="000000"/>
              <w:right w:val="nil"/>
            </w:tcBorders>
          </w:tcPr>
          <w:p w:rsidR="00067D46" w:rsidRDefault="00067D46">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067D46" w:rsidRDefault="00067D46">
            <w:pPr>
              <w:spacing w:after="0"/>
              <w:ind w:firstLine="0"/>
            </w:pPr>
            <w:r>
              <w:t>Τηλέφωνο:</w:t>
            </w:r>
          </w:p>
          <w:p w:rsidR="00067D46" w:rsidRDefault="00067D46">
            <w:pPr>
              <w:spacing w:after="0"/>
              <w:ind w:firstLine="0"/>
            </w:pPr>
            <w:r>
              <w:t>Ηλ. ταχυδρομείο:</w:t>
            </w:r>
          </w:p>
          <w:p w:rsidR="00067D46" w:rsidRDefault="00067D46">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p w:rsidR="00067D46" w:rsidRDefault="00067D46">
            <w:pPr>
              <w:spacing w:after="0"/>
              <w:ind w:firstLine="0"/>
            </w:pPr>
            <w:r>
              <w:t>[……]</w:t>
            </w:r>
          </w:p>
          <w:p w:rsidR="00067D46" w:rsidRDefault="00067D46">
            <w:pPr>
              <w:spacing w:after="0"/>
              <w:ind w:firstLine="0"/>
            </w:pPr>
            <w:r>
              <w:t>[……]</w:t>
            </w:r>
          </w:p>
          <w:p w:rsidR="00067D46" w:rsidRDefault="00067D46">
            <w:pPr>
              <w:spacing w:after="0"/>
              <w:ind w:firstLine="0"/>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napToGrid w:val="0"/>
              <w:spacing w:after="0"/>
              <w:ind w:firstLine="0"/>
            </w:pPr>
          </w:p>
        </w:tc>
      </w:tr>
      <w:tr w:rsidR="00067D46">
        <w:trPr>
          <w:jc w:val="center"/>
        </w:trPr>
        <w:tc>
          <w:tcPr>
            <w:tcW w:w="4479" w:type="dxa"/>
            <w:tcBorders>
              <w:top w:val="nil"/>
              <w:left w:val="single" w:sz="4" w:space="0" w:color="000000"/>
              <w:bottom w:val="single" w:sz="4" w:space="0" w:color="000000"/>
              <w:right w:val="nil"/>
            </w:tcBorders>
          </w:tcPr>
          <w:p w:rsidR="00067D46" w:rsidRDefault="00067D4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067D46" w:rsidRDefault="00067D46">
            <w:pPr>
              <w:spacing w:after="0"/>
              <w:ind w:firstLine="0"/>
            </w:pPr>
            <w:r>
              <w:t>[] Ναι [] Όχι [] Άνευ αντικειμένου</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rPr>
                <w:b/>
                <w:bCs/>
              </w:rPr>
              <w:t>Εάν ναι</w:t>
            </w:r>
            <w:r>
              <w:t>:</w:t>
            </w:r>
          </w:p>
          <w:p w:rsidR="00067D46" w:rsidRDefault="00067D4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67D46" w:rsidRDefault="00067D46">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067D46" w:rsidRDefault="00067D46">
            <w:pPr>
              <w:spacing w:after="0"/>
              <w:ind w:firstLine="0"/>
            </w:pPr>
            <w:r>
              <w:t>β) Εάν το πιστοποιητικό εγγραφής ή η πιστοποίηση διατίθεται ηλεκτρονικά, αναφέρετε:</w:t>
            </w:r>
          </w:p>
          <w:p w:rsidR="00067D46" w:rsidRDefault="00067D4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067D46" w:rsidRDefault="00067D46">
            <w:pPr>
              <w:spacing w:after="0"/>
              <w:ind w:firstLine="0"/>
              <w:rPr>
                <w:b/>
                <w:bCs/>
              </w:rPr>
            </w:pPr>
            <w:r>
              <w:t>δ) Η εγγραφή ή η πιστοποίηση καλύπτει όλα τα απαιτούμενα κριτήρια επιλογής;</w:t>
            </w:r>
          </w:p>
          <w:p w:rsidR="00067D46" w:rsidRDefault="00067D46">
            <w:pPr>
              <w:spacing w:after="0"/>
              <w:ind w:firstLine="0"/>
              <w:rPr>
                <w:b/>
                <w:bCs/>
                <w:u w:val="single"/>
              </w:rPr>
            </w:pPr>
            <w:r>
              <w:rPr>
                <w:b/>
                <w:bCs/>
              </w:rPr>
              <w:t>Εάν όχι:</w:t>
            </w:r>
          </w:p>
          <w:p w:rsidR="00067D46" w:rsidRDefault="00067D46">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067D46" w:rsidRDefault="00067D46">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67D46" w:rsidRDefault="00067D46">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napToGrid w:val="0"/>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r>
              <w:t>α) [……]</w:t>
            </w:r>
          </w:p>
          <w:p w:rsidR="00067D46" w:rsidRDefault="00067D46">
            <w:pPr>
              <w:spacing w:after="0"/>
              <w:ind w:firstLine="0"/>
            </w:pPr>
          </w:p>
          <w:p w:rsidR="00067D46" w:rsidRDefault="00067D46">
            <w:pPr>
              <w:spacing w:after="0"/>
              <w:ind w:firstLine="0"/>
            </w:pPr>
          </w:p>
          <w:p w:rsidR="00067D46" w:rsidRDefault="00067D46">
            <w:pPr>
              <w:spacing w:after="0"/>
              <w:ind w:firstLine="0"/>
            </w:pPr>
            <w:r>
              <w:rPr>
                <w:i/>
                <w:iCs/>
              </w:rPr>
              <w:t>β) (διαδικτυακή διεύθυνση, αρχή ή φορέας έκδοσης, επακριβή στοιχεία αναφοράς των εγγράφων):[……][……][……][……]</w:t>
            </w:r>
          </w:p>
          <w:p w:rsidR="00067D46" w:rsidRDefault="00067D46">
            <w:pPr>
              <w:spacing w:after="0"/>
              <w:ind w:firstLine="0"/>
            </w:pPr>
            <w:r>
              <w:t>γ) [……]</w:t>
            </w: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r>
              <w:t>δ) [] Ναι [] Όχι</w:t>
            </w: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r>
              <w:t>ε) [] Ναι [] Όχι</w:t>
            </w: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r>
              <w:rPr>
                <w:i/>
                <w:iCs/>
              </w:rPr>
              <w:t>(διαδικτυακή διεύθυνση, αρχή ή φορέας έκδοσης, επακριβή στοιχεία αναφοράς των εγγράφων):</w:t>
            </w:r>
          </w:p>
          <w:p w:rsidR="00067D46" w:rsidRDefault="00067D46">
            <w:pPr>
              <w:spacing w:after="0"/>
              <w:ind w:firstLine="0"/>
            </w:pPr>
            <w:r>
              <w:rPr>
                <w:i/>
                <w:iCs/>
              </w:rPr>
              <w:t>[……][……][……][……]</w:t>
            </w:r>
          </w:p>
        </w:tc>
      </w:tr>
      <w:tr w:rsidR="00067D46">
        <w:trPr>
          <w:jc w:val="center"/>
        </w:trPr>
        <w:tc>
          <w:tcPr>
            <w:tcW w:w="4479" w:type="dxa"/>
            <w:tcBorders>
              <w:top w:val="nil"/>
              <w:left w:val="single" w:sz="4" w:space="0" w:color="000000"/>
              <w:bottom w:val="single" w:sz="4" w:space="0" w:color="000000"/>
              <w:right w:val="nil"/>
            </w:tcBorders>
          </w:tcPr>
          <w:p w:rsidR="00067D46" w:rsidRDefault="00067D46">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Ναι [] Όχι</w:t>
            </w:r>
          </w:p>
        </w:tc>
      </w:tr>
      <w:tr w:rsidR="00067D4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67D46" w:rsidRDefault="00067D46">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rPr>
                <w:b/>
                <w:bCs/>
              </w:rPr>
              <w:t>Εάν ναι</w:t>
            </w:r>
            <w:r>
              <w:t>:</w:t>
            </w:r>
          </w:p>
          <w:p w:rsidR="00067D46" w:rsidRDefault="00067D46">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67D46" w:rsidRDefault="00067D4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67D46" w:rsidRDefault="00067D46">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napToGrid w:val="0"/>
              <w:spacing w:after="0"/>
              <w:ind w:firstLine="0"/>
            </w:pPr>
          </w:p>
          <w:p w:rsidR="00067D46" w:rsidRDefault="00067D46">
            <w:pPr>
              <w:spacing w:after="0"/>
              <w:ind w:firstLine="0"/>
            </w:pPr>
            <w:r>
              <w:t>α) [……]</w:t>
            </w:r>
          </w:p>
          <w:p w:rsidR="00067D46" w:rsidRDefault="00067D46">
            <w:pPr>
              <w:spacing w:after="0"/>
              <w:ind w:firstLine="0"/>
            </w:pPr>
          </w:p>
          <w:p w:rsidR="00067D46" w:rsidRDefault="00067D46">
            <w:pPr>
              <w:spacing w:after="0"/>
              <w:ind w:firstLine="0"/>
            </w:pPr>
          </w:p>
          <w:p w:rsidR="00067D46" w:rsidRDefault="00067D46">
            <w:pPr>
              <w:spacing w:after="0"/>
              <w:ind w:firstLine="0"/>
            </w:pPr>
          </w:p>
          <w:p w:rsidR="00067D46" w:rsidRDefault="00067D46">
            <w:pPr>
              <w:spacing w:after="0"/>
              <w:ind w:firstLine="0"/>
            </w:pPr>
            <w:r>
              <w:t>β) [……]</w:t>
            </w:r>
          </w:p>
          <w:p w:rsidR="00067D46" w:rsidRDefault="00067D46">
            <w:pPr>
              <w:spacing w:after="0"/>
              <w:ind w:firstLine="0"/>
            </w:pPr>
          </w:p>
          <w:p w:rsidR="00067D46" w:rsidRDefault="00067D46">
            <w:pPr>
              <w:spacing w:after="0"/>
              <w:ind w:firstLine="0"/>
            </w:pPr>
          </w:p>
          <w:p w:rsidR="00067D46" w:rsidRDefault="00067D46">
            <w:pPr>
              <w:spacing w:after="0"/>
              <w:ind w:firstLine="0"/>
            </w:pPr>
            <w:r>
              <w:t>γ) [……]</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w:t>
            </w:r>
          </w:p>
        </w:tc>
      </w:tr>
    </w:tbl>
    <w:p w:rsidR="00067D46" w:rsidRDefault="00067D46"/>
    <w:p w:rsidR="00067D46" w:rsidRDefault="00067D46">
      <w:pPr>
        <w:pageBreakBefore/>
        <w:ind w:firstLine="0"/>
        <w:jc w:val="center"/>
        <w:rPr>
          <w:i/>
          <w:iCs/>
        </w:rPr>
      </w:pPr>
      <w:r>
        <w:rPr>
          <w:b/>
          <w:bCs/>
        </w:rPr>
        <w:t>Β: Πληροφορίες σχετικά με τους νόμιμους εκπροσώπους του οικονομικού φορέα</w:t>
      </w:r>
    </w:p>
    <w:p w:rsidR="00067D46" w:rsidRDefault="00067D46">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color w:val="000000"/>
              </w:rPr>
            </w:pPr>
            <w:r>
              <w:t>Ονοματεπώνυμο</w:t>
            </w:r>
          </w:p>
          <w:p w:rsidR="00067D46" w:rsidRDefault="00067D46">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p w:rsidR="00067D46" w:rsidRDefault="00067D46">
            <w:pPr>
              <w:spacing w:after="0"/>
              <w:ind w:firstLine="0"/>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bl>
    <w:p w:rsidR="00067D46" w:rsidRDefault="00067D46">
      <w:pPr>
        <w:pStyle w:val="SectionTitle"/>
        <w:ind w:left="850" w:firstLine="0"/>
      </w:pPr>
    </w:p>
    <w:p w:rsidR="00067D46" w:rsidRDefault="00067D46">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067D46">
        <w:trPr>
          <w:trHeight w:val="343"/>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[]Ναι []Όχι</w:t>
            </w:r>
          </w:p>
        </w:tc>
      </w:tr>
    </w:tbl>
    <w:p w:rsidR="00067D46" w:rsidRDefault="00067D46">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067D46" w:rsidRDefault="00067D46">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67D46" w:rsidRDefault="00067D46">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67D46" w:rsidRDefault="00067D46">
      <w:pPr>
        <w:ind w:firstLine="0"/>
        <w:jc w:val="center"/>
      </w:pPr>
    </w:p>
    <w:p w:rsidR="00067D46" w:rsidRDefault="00067D46">
      <w:pPr>
        <w:pageBreakBefore/>
        <w:jc w:val="center"/>
        <w:rPr>
          <w:b/>
          <w:bCs/>
          <w:color w:val="000000"/>
        </w:rPr>
      </w:pPr>
      <w:r>
        <w:rPr>
          <w:b/>
          <w:bCs/>
          <w:u w:val="single"/>
        </w:rPr>
        <w:t>Μέρος III: Λόγοι αποκλεισμού</w:t>
      </w:r>
    </w:p>
    <w:p w:rsidR="00067D46" w:rsidRDefault="00067D46">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067D46" w:rsidRDefault="00067D46">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067D46" w:rsidRDefault="00067D4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067D46" w:rsidRDefault="00067D4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067D46" w:rsidRDefault="00067D4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067D46" w:rsidRDefault="00067D4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067D46" w:rsidRDefault="00067D4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067D46" w:rsidRDefault="00067D4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067D46">
        <w:trPr>
          <w:trHeight w:val="855"/>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napToGrid w:val="0"/>
              <w:spacing w:after="0"/>
              <w:ind w:firstLine="0"/>
            </w:pPr>
            <w:r>
              <w:rPr>
                <w:b/>
                <w:bCs/>
                <w:i/>
                <w:iCs/>
              </w:rPr>
              <w:t>Απάντηση:</w:t>
            </w:r>
          </w:p>
        </w:tc>
      </w:tr>
      <w:tr w:rsidR="00067D46">
        <w:trPr>
          <w:jc w:val="center"/>
        </w:trPr>
        <w:tc>
          <w:tcPr>
            <w:tcW w:w="4479" w:type="dxa"/>
            <w:tcBorders>
              <w:top w:val="nil"/>
              <w:left w:val="single" w:sz="4" w:space="0" w:color="000000"/>
              <w:bottom w:val="single" w:sz="4" w:space="0" w:color="000000"/>
              <w:right w:val="nil"/>
            </w:tcBorders>
          </w:tcPr>
          <w:p w:rsidR="00067D46" w:rsidRDefault="00067D46">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67D46" w:rsidRDefault="00067D46">
            <w:pPr>
              <w:spacing w:after="0"/>
              <w:ind w:firstLine="0"/>
              <w:rPr>
                <w:i/>
                <w:iCs/>
              </w:rPr>
            </w:pPr>
            <w:r>
              <w:t>[] Ναι [] Όχι</w:t>
            </w: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p>
          <w:p w:rsidR="00067D46" w:rsidRDefault="00067D46">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67D46" w:rsidRDefault="00067D46">
            <w:pPr>
              <w:spacing w:after="0"/>
              <w:ind w:firstLine="0"/>
            </w:pPr>
            <w:r>
              <w:rPr>
                <w:i/>
                <w:iCs/>
              </w:rPr>
              <w:t>[……][……][……][……]</w:t>
            </w:r>
            <w:r>
              <w:rPr>
                <w:rStyle w:val="a0"/>
                <w:vertAlign w:val="superscript"/>
              </w:rPr>
              <w:endnoteReference w:id="16"/>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rPr>
                <w:b/>
                <w:bCs/>
              </w:rPr>
              <w:t>Εάν ναι</w:t>
            </w:r>
            <w:r>
              <w:t>, αναφέρετε</w:t>
            </w:r>
            <w:r>
              <w:rPr>
                <w:rStyle w:val="a0"/>
                <w:vertAlign w:val="superscript"/>
              </w:rPr>
              <w:endnoteReference w:id="17"/>
            </w:r>
            <w:r>
              <w:t>:</w:t>
            </w:r>
          </w:p>
          <w:p w:rsidR="00067D46" w:rsidRDefault="00067D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67D46" w:rsidRDefault="00067D46">
            <w:pPr>
              <w:spacing w:after="0"/>
              <w:ind w:firstLine="0"/>
              <w:jc w:val="left"/>
            </w:pPr>
            <w:r>
              <w:t>β) Προσδιορίστε ποιος έχει καταδικαστεί [ ]·</w:t>
            </w:r>
          </w:p>
          <w:p w:rsidR="00067D46" w:rsidRDefault="00067D46">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napToGrid w:val="0"/>
              <w:spacing w:after="0"/>
              <w:ind w:firstLine="0"/>
              <w:jc w:val="left"/>
            </w:pPr>
          </w:p>
          <w:p w:rsidR="00067D46" w:rsidRDefault="00067D46">
            <w:pPr>
              <w:spacing w:after="0"/>
              <w:ind w:firstLine="0"/>
              <w:jc w:val="left"/>
            </w:pPr>
            <w:r>
              <w:t xml:space="preserve">α) Ημερομηνία:[   ], </w:t>
            </w:r>
          </w:p>
          <w:p w:rsidR="00067D46" w:rsidRDefault="00067D46">
            <w:pPr>
              <w:spacing w:after="0"/>
              <w:ind w:firstLine="0"/>
              <w:jc w:val="left"/>
            </w:pPr>
            <w:r>
              <w:t xml:space="preserve">σημείο-(-α): [   ], </w:t>
            </w:r>
          </w:p>
          <w:p w:rsidR="00067D46" w:rsidRDefault="00067D46">
            <w:pPr>
              <w:spacing w:after="0"/>
              <w:ind w:firstLine="0"/>
              <w:jc w:val="left"/>
            </w:pPr>
            <w:r>
              <w:t>λόγος(-οι):[   ]</w:t>
            </w:r>
          </w:p>
          <w:p w:rsidR="00067D46" w:rsidRDefault="00067D46">
            <w:pPr>
              <w:spacing w:after="0"/>
              <w:ind w:firstLine="0"/>
              <w:jc w:val="left"/>
            </w:pPr>
          </w:p>
          <w:p w:rsidR="00067D46" w:rsidRDefault="00067D46">
            <w:pPr>
              <w:spacing w:after="0"/>
              <w:ind w:firstLine="0"/>
              <w:jc w:val="left"/>
            </w:pPr>
            <w:r>
              <w:t>β) [……]</w:t>
            </w:r>
          </w:p>
          <w:p w:rsidR="00067D46" w:rsidRDefault="00067D46">
            <w:pPr>
              <w:spacing w:after="0"/>
              <w:ind w:firstLine="0"/>
              <w:jc w:val="left"/>
              <w:rPr>
                <w:i/>
                <w:iCs/>
              </w:rPr>
            </w:pPr>
            <w:r>
              <w:t>γ) Διάρκεια της περιόδου αποκλεισμού [……] και σχετικό(-ά) σημείο(-α) [   ]</w:t>
            </w:r>
          </w:p>
          <w:p w:rsidR="00067D46" w:rsidRDefault="00067D46">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67D46" w:rsidRDefault="00067D46">
            <w:pPr>
              <w:spacing w:after="0"/>
              <w:ind w:firstLine="0"/>
            </w:pPr>
            <w:r>
              <w:rPr>
                <w:i/>
                <w:iCs/>
              </w:rPr>
              <w:t>[……][……][……][……]</w:t>
            </w:r>
            <w:r>
              <w:rPr>
                <w:rStyle w:val="a0"/>
                <w:vertAlign w:val="superscript"/>
              </w:rPr>
              <w:endnoteReference w:id="18"/>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xml:space="preserve">[] Ναι [] Όχι </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w:t>
            </w:r>
          </w:p>
        </w:tc>
      </w:tr>
    </w:tbl>
    <w:p w:rsidR="00067D46" w:rsidRDefault="00067D46">
      <w:pPr>
        <w:pStyle w:val="SectionTitle"/>
      </w:pPr>
    </w:p>
    <w:p w:rsidR="00067D46" w:rsidRDefault="00067D46">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067D46">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067D46" w:rsidRDefault="00067D46">
            <w:pPr>
              <w:spacing w:after="0"/>
              <w:ind w:firstLine="0"/>
            </w:pPr>
            <w:r>
              <w:rPr>
                <w:b/>
                <w:bCs/>
                <w:i/>
                <w:iCs/>
              </w:rPr>
              <w:t>Απάντηση:</w:t>
            </w:r>
          </w:p>
        </w:tc>
      </w:tr>
      <w:tr w:rsidR="00067D4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xml:space="preserve">[] Ναι [] Όχι </w:t>
            </w:r>
          </w:p>
        </w:tc>
      </w:tr>
      <w:tr w:rsidR="00067D4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067D46" w:rsidRDefault="00067D46">
            <w:pPr>
              <w:snapToGrid w:val="0"/>
              <w:spacing w:after="0"/>
              <w:ind w:firstLine="0"/>
            </w:pPr>
          </w:p>
          <w:p w:rsidR="00067D46" w:rsidRDefault="00067D46">
            <w:pPr>
              <w:snapToGrid w:val="0"/>
              <w:spacing w:after="0"/>
              <w:ind w:firstLine="0"/>
            </w:pPr>
          </w:p>
          <w:p w:rsidR="00067D46" w:rsidRDefault="00067D46">
            <w:pPr>
              <w:snapToGrid w:val="0"/>
              <w:spacing w:after="0"/>
              <w:ind w:firstLine="0"/>
            </w:pPr>
            <w:r>
              <w:t xml:space="preserve">Εάν όχι αναφέρετε: </w:t>
            </w:r>
          </w:p>
          <w:p w:rsidR="00067D46" w:rsidRDefault="00067D46">
            <w:pPr>
              <w:snapToGrid w:val="0"/>
              <w:spacing w:after="0"/>
              <w:ind w:firstLine="0"/>
            </w:pPr>
            <w:r>
              <w:t>α) Χώρα ή κράτος μέλος για το οποίο πρόκειται:</w:t>
            </w:r>
          </w:p>
          <w:p w:rsidR="00067D46" w:rsidRDefault="00067D46">
            <w:pPr>
              <w:snapToGrid w:val="0"/>
              <w:spacing w:after="0"/>
              <w:ind w:firstLine="0"/>
            </w:pPr>
            <w:r>
              <w:t>β) Ποιο είναι το σχετικό ποσό;</w:t>
            </w:r>
          </w:p>
          <w:p w:rsidR="00067D46" w:rsidRDefault="00067D46">
            <w:pPr>
              <w:snapToGrid w:val="0"/>
              <w:spacing w:after="0"/>
              <w:ind w:firstLine="0"/>
            </w:pPr>
            <w:r>
              <w:t>γ)Πως διαπιστώθηκε η αθέτηση των υποχρεώσεων;</w:t>
            </w:r>
          </w:p>
          <w:p w:rsidR="00067D46" w:rsidRDefault="00067D46">
            <w:pPr>
              <w:snapToGrid w:val="0"/>
              <w:spacing w:after="0"/>
              <w:ind w:firstLine="0"/>
              <w:rPr>
                <w:b/>
                <w:bCs/>
              </w:rPr>
            </w:pPr>
            <w:r>
              <w:t>1) Μέσω δικαστικής ή διοικητικής απόφασης;</w:t>
            </w:r>
          </w:p>
          <w:p w:rsidR="00067D46" w:rsidRDefault="00067D46">
            <w:pPr>
              <w:snapToGrid w:val="0"/>
              <w:spacing w:after="0"/>
              <w:ind w:firstLine="0"/>
            </w:pPr>
            <w:r>
              <w:rPr>
                <w:b/>
                <w:bCs/>
              </w:rPr>
              <w:t xml:space="preserve">- </w:t>
            </w:r>
            <w:r>
              <w:t>Η εν λόγω απόφαση είναι τελεσίδικη και δεσμευτική;</w:t>
            </w:r>
          </w:p>
          <w:p w:rsidR="00067D46" w:rsidRDefault="00067D46">
            <w:pPr>
              <w:snapToGrid w:val="0"/>
              <w:spacing w:after="0"/>
              <w:ind w:firstLine="0"/>
            </w:pPr>
            <w:r>
              <w:t>- Αναφέρατε την ημερομηνία καταδίκης ή έκδοσης απόφασης</w:t>
            </w:r>
          </w:p>
          <w:p w:rsidR="00067D46" w:rsidRDefault="00067D4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67D46" w:rsidRDefault="00067D46">
            <w:pPr>
              <w:snapToGrid w:val="0"/>
              <w:spacing w:after="0"/>
              <w:ind w:firstLine="0"/>
              <w:jc w:val="left"/>
            </w:pPr>
            <w:r>
              <w:t>2) Με άλλα μέσα; Διευκρινήστε:</w:t>
            </w:r>
          </w:p>
          <w:p w:rsidR="00067D46" w:rsidRDefault="00067D4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067D46">
              <w:tc>
                <w:tcPr>
                  <w:tcW w:w="2036" w:type="dxa"/>
                  <w:tcBorders>
                    <w:top w:val="single" w:sz="2" w:space="0" w:color="000000"/>
                    <w:left w:val="single" w:sz="2" w:space="0" w:color="000000"/>
                    <w:bottom w:val="single" w:sz="2" w:space="0" w:color="000000"/>
                  </w:tcBorders>
                </w:tcPr>
                <w:p w:rsidR="00067D46" w:rsidRDefault="00067D46">
                  <w:pPr>
                    <w:spacing w:after="0"/>
                    <w:ind w:firstLine="0"/>
                    <w:jc w:val="left"/>
                  </w:pPr>
                  <w:r>
                    <w:rPr>
                      <w:b/>
                      <w:bCs/>
                    </w:rPr>
                    <w:t>ΦΟΡΟΙ</w:t>
                  </w:r>
                </w:p>
                <w:p w:rsidR="00067D46" w:rsidRDefault="00067D46">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067D46" w:rsidRDefault="00067D46">
                  <w:pPr>
                    <w:spacing w:after="0"/>
                    <w:ind w:firstLine="0"/>
                    <w:jc w:val="left"/>
                  </w:pPr>
                  <w:r>
                    <w:rPr>
                      <w:b/>
                      <w:bCs/>
                    </w:rPr>
                    <w:t>ΕΙΣΦΟΡΕΣ ΚΟΙΝΩΝΙΚΗΣ ΑΣΦΑΛΙΣΗΣ</w:t>
                  </w:r>
                </w:p>
              </w:tc>
            </w:tr>
            <w:tr w:rsidR="00067D46">
              <w:tc>
                <w:tcPr>
                  <w:tcW w:w="2036" w:type="dxa"/>
                  <w:tcBorders>
                    <w:left w:val="single" w:sz="2" w:space="0" w:color="000000"/>
                    <w:bottom w:val="single" w:sz="2" w:space="0" w:color="000000"/>
                  </w:tcBorders>
                </w:tcPr>
                <w:p w:rsidR="00067D46" w:rsidRDefault="00067D46">
                  <w:pPr>
                    <w:spacing w:after="0"/>
                    <w:ind w:firstLine="0"/>
                  </w:pPr>
                </w:p>
                <w:p w:rsidR="00067D46" w:rsidRDefault="00067D46">
                  <w:pPr>
                    <w:spacing w:after="0"/>
                    <w:ind w:firstLine="0"/>
                  </w:pPr>
                  <w:r>
                    <w:t>α)[……]·</w:t>
                  </w:r>
                </w:p>
                <w:p w:rsidR="00067D46" w:rsidRDefault="00067D46">
                  <w:pPr>
                    <w:spacing w:after="0"/>
                    <w:ind w:firstLine="0"/>
                  </w:pPr>
                </w:p>
                <w:p w:rsidR="00067D46" w:rsidRDefault="00067D46">
                  <w:pPr>
                    <w:spacing w:after="0"/>
                    <w:ind w:firstLine="0"/>
                  </w:pPr>
                  <w:r>
                    <w:t>β)[……]</w:t>
                  </w:r>
                </w:p>
                <w:p w:rsidR="00067D46" w:rsidRDefault="00067D46">
                  <w:pPr>
                    <w:spacing w:after="0"/>
                    <w:ind w:firstLine="0"/>
                  </w:pPr>
                </w:p>
                <w:p w:rsidR="00067D46" w:rsidRDefault="00067D46">
                  <w:pPr>
                    <w:spacing w:after="0"/>
                    <w:ind w:firstLine="0"/>
                  </w:pPr>
                </w:p>
                <w:p w:rsidR="00067D46" w:rsidRDefault="00067D46">
                  <w:pPr>
                    <w:spacing w:after="0"/>
                    <w:ind w:firstLine="0"/>
                  </w:pPr>
                  <w:r>
                    <w:t xml:space="preserve">γ.1) [] Ναι [] Όχι </w:t>
                  </w:r>
                </w:p>
                <w:p w:rsidR="00067D46" w:rsidRDefault="00067D46">
                  <w:pPr>
                    <w:spacing w:after="0"/>
                    <w:ind w:firstLine="0"/>
                  </w:pPr>
                  <w:r>
                    <w:t xml:space="preserve">-[] Ναι [] Όχι </w:t>
                  </w:r>
                </w:p>
                <w:p w:rsidR="00067D46" w:rsidRDefault="00067D46">
                  <w:pPr>
                    <w:spacing w:after="0"/>
                    <w:ind w:firstLine="0"/>
                  </w:pPr>
                </w:p>
                <w:p w:rsidR="00067D46" w:rsidRDefault="00067D46">
                  <w:pPr>
                    <w:spacing w:after="0"/>
                    <w:ind w:firstLine="0"/>
                  </w:pPr>
                  <w:r>
                    <w:t>-[……]·</w:t>
                  </w:r>
                </w:p>
                <w:p w:rsidR="00067D46" w:rsidRDefault="00067D46">
                  <w:pPr>
                    <w:spacing w:after="0"/>
                    <w:ind w:firstLine="0"/>
                  </w:pPr>
                </w:p>
                <w:p w:rsidR="00067D46" w:rsidRDefault="00067D46">
                  <w:pPr>
                    <w:spacing w:after="0"/>
                    <w:ind w:firstLine="0"/>
                  </w:pPr>
                  <w:r>
                    <w:t>-[……]·</w:t>
                  </w:r>
                </w:p>
                <w:p w:rsidR="00067D46" w:rsidRDefault="00067D46">
                  <w:pPr>
                    <w:spacing w:after="0"/>
                    <w:ind w:firstLine="0"/>
                  </w:pPr>
                </w:p>
                <w:p w:rsidR="00067D46" w:rsidRDefault="00067D46">
                  <w:pPr>
                    <w:spacing w:after="0"/>
                    <w:ind w:firstLine="0"/>
                  </w:pPr>
                </w:p>
                <w:p w:rsidR="00067D46" w:rsidRDefault="00067D46">
                  <w:pPr>
                    <w:spacing w:after="0"/>
                    <w:ind w:firstLine="0"/>
                  </w:pPr>
                  <w:r>
                    <w:t>γ.2)[……]·</w:t>
                  </w:r>
                </w:p>
                <w:p w:rsidR="00067D46" w:rsidRDefault="00067D46">
                  <w:pPr>
                    <w:spacing w:after="0"/>
                    <w:ind w:firstLine="0"/>
                    <w:rPr>
                      <w:sz w:val="21"/>
                      <w:szCs w:val="21"/>
                    </w:rPr>
                  </w:pPr>
                  <w:r>
                    <w:t xml:space="preserve">δ) [] Ναι [] Όχι </w:t>
                  </w:r>
                </w:p>
                <w:p w:rsidR="00067D46" w:rsidRDefault="00067D46">
                  <w:pPr>
                    <w:spacing w:after="0"/>
                    <w:ind w:firstLine="0"/>
                    <w:jc w:val="left"/>
                  </w:pPr>
                  <w:r>
                    <w:rPr>
                      <w:sz w:val="21"/>
                      <w:szCs w:val="21"/>
                    </w:rPr>
                    <w:t>Εάν ναι, να αναφερθούν λεπτομερείς πληροφορίες</w:t>
                  </w:r>
                </w:p>
                <w:p w:rsidR="00067D46" w:rsidRDefault="00067D46">
                  <w:pPr>
                    <w:spacing w:after="0"/>
                    <w:ind w:firstLine="0"/>
                  </w:pPr>
                  <w:r>
                    <w:t>[……]</w:t>
                  </w:r>
                </w:p>
              </w:tc>
              <w:tc>
                <w:tcPr>
                  <w:tcW w:w="2192" w:type="dxa"/>
                  <w:tcBorders>
                    <w:left w:val="single" w:sz="2" w:space="0" w:color="000000"/>
                    <w:bottom w:val="single" w:sz="2" w:space="0" w:color="000000"/>
                    <w:right w:val="single" w:sz="2" w:space="0" w:color="000000"/>
                  </w:tcBorders>
                </w:tcPr>
                <w:p w:rsidR="00067D46" w:rsidRDefault="00067D46">
                  <w:pPr>
                    <w:spacing w:after="0"/>
                    <w:ind w:firstLine="0"/>
                  </w:pPr>
                </w:p>
                <w:p w:rsidR="00067D46" w:rsidRDefault="00067D46">
                  <w:pPr>
                    <w:spacing w:after="0"/>
                    <w:ind w:firstLine="0"/>
                  </w:pPr>
                  <w:r>
                    <w:t>α)[……]·</w:t>
                  </w:r>
                </w:p>
                <w:p w:rsidR="00067D46" w:rsidRDefault="00067D46">
                  <w:pPr>
                    <w:spacing w:after="0"/>
                    <w:ind w:firstLine="0"/>
                  </w:pPr>
                </w:p>
                <w:p w:rsidR="00067D46" w:rsidRDefault="00067D46">
                  <w:pPr>
                    <w:spacing w:after="0"/>
                    <w:ind w:firstLine="0"/>
                  </w:pPr>
                  <w:r>
                    <w:t>β)[……]</w:t>
                  </w:r>
                </w:p>
                <w:p w:rsidR="00067D46" w:rsidRDefault="00067D46">
                  <w:pPr>
                    <w:spacing w:after="0"/>
                    <w:ind w:firstLine="0"/>
                  </w:pPr>
                </w:p>
                <w:p w:rsidR="00067D46" w:rsidRDefault="00067D46">
                  <w:pPr>
                    <w:spacing w:after="0"/>
                    <w:ind w:firstLine="0"/>
                  </w:pPr>
                </w:p>
                <w:p w:rsidR="00067D46" w:rsidRDefault="00067D46">
                  <w:pPr>
                    <w:spacing w:after="0"/>
                    <w:ind w:firstLine="0"/>
                  </w:pPr>
                  <w:r>
                    <w:t xml:space="preserve">γ.1) [] Ναι [] Όχι </w:t>
                  </w:r>
                </w:p>
                <w:p w:rsidR="00067D46" w:rsidRDefault="00067D46">
                  <w:pPr>
                    <w:spacing w:after="0"/>
                    <w:ind w:firstLine="0"/>
                  </w:pPr>
                  <w:r>
                    <w:t xml:space="preserve">-[] Ναι [] Όχι </w:t>
                  </w:r>
                </w:p>
                <w:p w:rsidR="00067D46" w:rsidRDefault="00067D46">
                  <w:pPr>
                    <w:spacing w:after="0"/>
                    <w:ind w:firstLine="0"/>
                  </w:pPr>
                </w:p>
                <w:p w:rsidR="00067D46" w:rsidRDefault="00067D46">
                  <w:pPr>
                    <w:spacing w:after="0"/>
                    <w:ind w:firstLine="0"/>
                  </w:pPr>
                  <w:r>
                    <w:t>-[……]·</w:t>
                  </w:r>
                </w:p>
                <w:p w:rsidR="00067D46" w:rsidRDefault="00067D46">
                  <w:pPr>
                    <w:spacing w:after="0"/>
                    <w:ind w:firstLine="0"/>
                  </w:pPr>
                </w:p>
                <w:p w:rsidR="00067D46" w:rsidRDefault="00067D46">
                  <w:pPr>
                    <w:spacing w:after="0"/>
                    <w:ind w:firstLine="0"/>
                  </w:pPr>
                  <w:r>
                    <w:t>-[……]·</w:t>
                  </w:r>
                </w:p>
                <w:p w:rsidR="00067D46" w:rsidRDefault="00067D46">
                  <w:pPr>
                    <w:spacing w:after="0"/>
                    <w:ind w:firstLine="0"/>
                  </w:pPr>
                </w:p>
                <w:p w:rsidR="00067D46" w:rsidRDefault="00067D46">
                  <w:pPr>
                    <w:spacing w:after="0"/>
                    <w:ind w:firstLine="0"/>
                  </w:pPr>
                </w:p>
                <w:p w:rsidR="00067D46" w:rsidRDefault="00067D46">
                  <w:pPr>
                    <w:spacing w:after="0"/>
                    <w:ind w:firstLine="0"/>
                  </w:pPr>
                  <w:r>
                    <w:t>γ.2)[……]·</w:t>
                  </w:r>
                </w:p>
                <w:p w:rsidR="00067D46" w:rsidRDefault="00067D46">
                  <w:pPr>
                    <w:spacing w:after="0"/>
                    <w:ind w:firstLine="0"/>
                  </w:pPr>
                  <w:r>
                    <w:t xml:space="preserve">δ) [] Ναι [] Όχι </w:t>
                  </w:r>
                </w:p>
                <w:p w:rsidR="00067D46" w:rsidRDefault="00067D46">
                  <w:pPr>
                    <w:spacing w:after="0"/>
                    <w:ind w:firstLine="0"/>
                    <w:jc w:val="left"/>
                  </w:pPr>
                  <w:r>
                    <w:t>Εάν ναι, να αναφερθούν λεπτομερείς πληροφορίες</w:t>
                  </w:r>
                </w:p>
                <w:p w:rsidR="00067D46" w:rsidRDefault="00067D46">
                  <w:pPr>
                    <w:spacing w:after="0"/>
                    <w:ind w:firstLine="0"/>
                  </w:pPr>
                  <w:r>
                    <w:t>[……]</w:t>
                  </w:r>
                </w:p>
              </w:tc>
            </w:tr>
          </w:tbl>
          <w:p w:rsidR="00067D46" w:rsidRDefault="00067D46">
            <w:pPr>
              <w:spacing w:after="0"/>
              <w:ind w:firstLine="0"/>
              <w:jc w:val="left"/>
            </w:pPr>
          </w:p>
        </w:tc>
      </w:tr>
      <w:tr w:rsidR="00067D4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067D46" w:rsidRDefault="00067D46">
            <w:pPr>
              <w:spacing w:after="0"/>
              <w:ind w:firstLine="0"/>
              <w:jc w:val="left"/>
            </w:pPr>
            <w:r>
              <w:rPr>
                <w:i/>
                <w:iCs/>
              </w:rPr>
              <w:t>[……][……][……]</w:t>
            </w:r>
          </w:p>
        </w:tc>
      </w:tr>
    </w:tbl>
    <w:p w:rsidR="00067D46" w:rsidRDefault="00067D46">
      <w:pPr>
        <w:pStyle w:val="SectionTitle"/>
        <w:ind w:firstLine="0"/>
      </w:pPr>
    </w:p>
    <w:p w:rsidR="00067D46" w:rsidRDefault="00067D46">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cantSplit/>
          <w:jc w:val="center"/>
        </w:trPr>
        <w:tc>
          <w:tcPr>
            <w:tcW w:w="4479" w:type="dxa"/>
            <w:vMerge w:val="restart"/>
            <w:tcBorders>
              <w:top w:val="single" w:sz="4" w:space="0" w:color="000000"/>
              <w:left w:val="single" w:sz="4" w:space="0" w:color="000000"/>
              <w:bottom w:val="single" w:sz="4" w:space="0" w:color="000000"/>
              <w:right w:val="nil"/>
            </w:tcBorders>
          </w:tcPr>
          <w:p w:rsidR="00067D46" w:rsidRDefault="00067D46">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Ναι [] Όχι</w:t>
            </w:r>
          </w:p>
        </w:tc>
      </w:tr>
      <w:tr w:rsidR="00067D46">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067D46" w:rsidRDefault="00067D46">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rPr>
                <w:b/>
                <w:bCs/>
              </w:rPr>
            </w:pPr>
          </w:p>
          <w:p w:rsidR="00067D46" w:rsidRDefault="00067D46">
            <w:pPr>
              <w:spacing w:after="0"/>
              <w:ind w:firstLine="0"/>
              <w:jc w:val="left"/>
              <w:rPr>
                <w:b/>
                <w:bCs/>
              </w:rPr>
            </w:pPr>
          </w:p>
          <w:p w:rsidR="00067D46" w:rsidRDefault="00067D46">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67D46" w:rsidRDefault="00067D46">
            <w:pPr>
              <w:spacing w:after="0"/>
              <w:ind w:firstLine="0"/>
              <w:jc w:val="left"/>
              <w:rPr>
                <w:b/>
                <w:bCs/>
              </w:rPr>
            </w:pPr>
            <w:r>
              <w:t>[] Ναι [] Όχι</w:t>
            </w:r>
          </w:p>
          <w:p w:rsidR="00067D46" w:rsidRDefault="00067D46">
            <w:pPr>
              <w:spacing w:after="0"/>
              <w:ind w:firstLine="0"/>
              <w:jc w:val="left"/>
            </w:pPr>
            <w:r>
              <w:rPr>
                <w:b/>
                <w:bCs/>
              </w:rPr>
              <w:t>Εάν το έχει πράξει,</w:t>
            </w:r>
            <w:r>
              <w:t xml:space="preserve"> περιγράψτε τα μέτρα που λήφθηκαν: […….............]</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067D46" w:rsidRDefault="00067D46">
            <w:pPr>
              <w:spacing w:after="0"/>
              <w:ind w:firstLine="0"/>
            </w:pPr>
            <w:r>
              <w:t xml:space="preserve">α) πτώχευση, ή </w:t>
            </w:r>
          </w:p>
          <w:p w:rsidR="00067D46" w:rsidRDefault="00067D46">
            <w:pPr>
              <w:spacing w:after="0"/>
              <w:ind w:firstLine="0"/>
            </w:pPr>
            <w:r>
              <w:t>β) διαδικασία εξυγίανσης, ή</w:t>
            </w:r>
          </w:p>
          <w:p w:rsidR="00067D46" w:rsidRDefault="00067D46">
            <w:pPr>
              <w:spacing w:after="0"/>
              <w:ind w:firstLine="0"/>
            </w:pPr>
            <w:r>
              <w:t>γ) ειδική εκκαθάριση, ή</w:t>
            </w:r>
          </w:p>
          <w:p w:rsidR="00067D46" w:rsidRDefault="00067D46">
            <w:pPr>
              <w:spacing w:after="0"/>
              <w:ind w:firstLine="0"/>
            </w:pPr>
            <w:r>
              <w:t>δ) αναγκαστική διαχείριση από εκκαθαριστή ή από το δικαστήριο, ή</w:t>
            </w:r>
          </w:p>
          <w:p w:rsidR="00067D46" w:rsidRDefault="00067D46">
            <w:pPr>
              <w:spacing w:after="0"/>
              <w:ind w:firstLine="0"/>
            </w:pPr>
            <w:r>
              <w:t xml:space="preserve">ε) έχει υπαχθεί σε διαδικασία πτωχευτικού συμβιβασμού, ή </w:t>
            </w:r>
          </w:p>
          <w:p w:rsidR="00067D46" w:rsidRDefault="00067D46">
            <w:pPr>
              <w:spacing w:after="0"/>
              <w:ind w:firstLine="0"/>
              <w:rPr>
                <w:color w:val="000000"/>
              </w:rPr>
            </w:pPr>
            <w:r>
              <w:t xml:space="preserve">στ) αναστολή επιχειρηματικών δραστηριοτήτων, ή </w:t>
            </w:r>
          </w:p>
          <w:p w:rsidR="00067D46" w:rsidRDefault="00067D4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67D46" w:rsidRDefault="00067D46">
            <w:pPr>
              <w:spacing w:after="0"/>
              <w:ind w:firstLine="0"/>
            </w:pPr>
            <w:r>
              <w:t>Εάν ναι:</w:t>
            </w:r>
          </w:p>
          <w:p w:rsidR="00067D46" w:rsidRDefault="00067D46">
            <w:pPr>
              <w:spacing w:after="0"/>
              <w:ind w:firstLine="0"/>
            </w:pPr>
            <w:r>
              <w:t>- Παραθέστε λεπτομερή στοιχεία:</w:t>
            </w:r>
          </w:p>
          <w:p w:rsidR="00067D46" w:rsidRDefault="00067D46">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067D46" w:rsidRDefault="00067D46">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napToGrid w:val="0"/>
              <w:spacing w:after="0"/>
              <w:ind w:firstLine="0"/>
              <w:jc w:val="left"/>
            </w:pPr>
            <w:r>
              <w:t>[] Ναι [] Όχι</w:t>
            </w: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napToGrid w:val="0"/>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r>
              <w:t>-[.......................]</w:t>
            </w:r>
          </w:p>
          <w:p w:rsidR="00067D46" w:rsidRDefault="00067D46">
            <w:pPr>
              <w:spacing w:after="0"/>
              <w:ind w:firstLine="0"/>
              <w:jc w:val="left"/>
            </w:pPr>
            <w:r>
              <w:t>-[.......................]</w:t>
            </w: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rPr>
                <w:i/>
                <w:iCs/>
              </w:rPr>
            </w:pPr>
          </w:p>
          <w:p w:rsidR="00067D46" w:rsidRDefault="00067D46">
            <w:pPr>
              <w:spacing w:after="0"/>
              <w:ind w:firstLine="0"/>
              <w:jc w:val="left"/>
              <w:rPr>
                <w:i/>
                <w:iCs/>
              </w:rPr>
            </w:pPr>
          </w:p>
          <w:p w:rsidR="00067D46" w:rsidRDefault="00067D46">
            <w:pPr>
              <w:spacing w:after="0"/>
              <w:ind w:firstLine="0"/>
              <w:jc w:val="left"/>
              <w:rPr>
                <w:i/>
                <w:iCs/>
              </w:rPr>
            </w:pPr>
          </w:p>
          <w:p w:rsidR="00067D46" w:rsidRDefault="00067D46">
            <w:pPr>
              <w:spacing w:after="0"/>
              <w:ind w:firstLine="0"/>
              <w:jc w:val="left"/>
            </w:pPr>
            <w:r>
              <w:rPr>
                <w:i/>
                <w:iCs/>
              </w:rPr>
              <w:t>(διαδικτυακή διεύθυνση, αρχή ή φορέας έκδοσης, επακριβή στοιχεία αναφοράς των εγγράφων): [……][……][……]</w:t>
            </w:r>
          </w:p>
        </w:tc>
      </w:tr>
      <w:tr w:rsidR="00067D46">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067D46" w:rsidRDefault="00067D46">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067D46" w:rsidRDefault="00067D4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pPr>
            <w:r>
              <w:t>[] Ναι [] Όχι</w:t>
            </w:r>
          </w:p>
          <w:p w:rsidR="00067D46" w:rsidRDefault="00067D46">
            <w:pPr>
              <w:spacing w:after="0"/>
              <w:ind w:firstLine="0"/>
            </w:pPr>
          </w:p>
          <w:p w:rsidR="00067D46" w:rsidRDefault="00067D46">
            <w:pPr>
              <w:spacing w:after="0"/>
              <w:ind w:firstLine="0"/>
            </w:pPr>
            <w:r>
              <w:t>[.......................]</w:t>
            </w:r>
          </w:p>
        </w:tc>
      </w:tr>
      <w:tr w:rsidR="00067D46">
        <w:trPr>
          <w:cantSplit/>
          <w:trHeight w:val="257"/>
          <w:jc w:val="center"/>
        </w:trPr>
        <w:tc>
          <w:tcPr>
            <w:tcW w:w="4479" w:type="dxa"/>
            <w:vMerge/>
            <w:tcBorders>
              <w:top w:val="nil"/>
              <w:left w:val="single" w:sz="4" w:space="0" w:color="000000"/>
              <w:bottom w:val="single" w:sz="4" w:space="0" w:color="000000"/>
              <w:right w:val="nil"/>
            </w:tcBorders>
          </w:tcPr>
          <w:p w:rsidR="00067D46" w:rsidRDefault="00067D46">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067D46" w:rsidRDefault="00067D46">
            <w:pPr>
              <w:spacing w:after="0"/>
              <w:ind w:firstLine="0"/>
              <w:rPr>
                <w:b/>
                <w:bCs/>
              </w:rPr>
            </w:pPr>
          </w:p>
          <w:p w:rsidR="00067D46" w:rsidRDefault="00067D46">
            <w:pPr>
              <w:spacing w:after="0"/>
              <w:ind w:firstLine="0"/>
            </w:pPr>
            <w:r>
              <w:rPr>
                <w:b/>
                <w:bCs/>
              </w:rPr>
              <w:t>Εάν ναι</w:t>
            </w:r>
            <w:r>
              <w:t xml:space="preserve">, έχει λάβει ο οικονομικός φορέας μέτρα αυτοκάθαρσης; </w:t>
            </w:r>
          </w:p>
          <w:p w:rsidR="00067D46" w:rsidRDefault="00067D46">
            <w:pPr>
              <w:spacing w:after="0"/>
              <w:ind w:firstLine="0"/>
              <w:jc w:val="left"/>
              <w:rPr>
                <w:b/>
                <w:bCs/>
              </w:rPr>
            </w:pPr>
            <w:r>
              <w:t>[] Ναι [] Όχι</w:t>
            </w:r>
          </w:p>
          <w:p w:rsidR="00067D46" w:rsidRDefault="00067D46">
            <w:pPr>
              <w:spacing w:after="0"/>
              <w:ind w:firstLine="0"/>
              <w:jc w:val="left"/>
            </w:pPr>
            <w:r>
              <w:rPr>
                <w:b/>
                <w:bCs/>
              </w:rPr>
              <w:t>Εάν το έχει πράξει,</w:t>
            </w:r>
            <w:r>
              <w:t xml:space="preserve"> περιγράψτε τα μέτρα που λήφθηκαν: </w:t>
            </w:r>
          </w:p>
          <w:p w:rsidR="00067D46" w:rsidRDefault="00067D46">
            <w:pPr>
              <w:spacing w:after="0"/>
              <w:ind w:firstLine="0"/>
              <w:jc w:val="left"/>
            </w:pPr>
            <w:r>
              <w:t>[..........……]</w:t>
            </w:r>
          </w:p>
        </w:tc>
      </w:tr>
      <w:tr w:rsidR="00067D46">
        <w:trPr>
          <w:cantSplit/>
          <w:trHeight w:val="1544"/>
          <w:jc w:val="center"/>
        </w:trPr>
        <w:tc>
          <w:tcPr>
            <w:tcW w:w="4479" w:type="dxa"/>
            <w:vMerge w:val="restart"/>
            <w:tcBorders>
              <w:top w:val="nil"/>
              <w:left w:val="single" w:sz="4" w:space="0" w:color="000000"/>
              <w:bottom w:val="single" w:sz="4" w:space="0" w:color="000000"/>
              <w:right w:val="nil"/>
            </w:tcBorders>
          </w:tcPr>
          <w:p w:rsidR="00067D46" w:rsidRDefault="00067D46">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067D46" w:rsidRDefault="00067D46">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067D46" w:rsidRDefault="00067D46">
            <w:pPr>
              <w:spacing w:after="0"/>
              <w:ind w:firstLine="0"/>
              <w:jc w:val="left"/>
            </w:pPr>
            <w:r>
              <w:t>[] Ναι [] Όχι</w:t>
            </w: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r>
              <w:t>[…...........]</w:t>
            </w:r>
          </w:p>
        </w:tc>
      </w:tr>
      <w:tr w:rsidR="00067D46">
        <w:trPr>
          <w:cantSplit/>
          <w:trHeight w:val="514"/>
          <w:jc w:val="center"/>
        </w:trPr>
        <w:tc>
          <w:tcPr>
            <w:tcW w:w="4479" w:type="dxa"/>
            <w:vMerge/>
            <w:tcBorders>
              <w:top w:val="nil"/>
              <w:left w:val="single" w:sz="4" w:space="0" w:color="000000"/>
              <w:bottom w:val="single" w:sz="4" w:space="0" w:color="000000"/>
              <w:right w:val="nil"/>
            </w:tcBorders>
          </w:tcPr>
          <w:p w:rsidR="00067D46" w:rsidRDefault="00067D46">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rPr>
              <w:t>Εάν ναι</w:t>
            </w:r>
            <w:r>
              <w:t xml:space="preserve">, έχει λάβει ο οικονομικός φορέας μέτρα αυτοκάθαρσης; </w:t>
            </w:r>
          </w:p>
          <w:p w:rsidR="00067D46" w:rsidRDefault="00067D46">
            <w:pPr>
              <w:spacing w:after="0"/>
              <w:ind w:firstLine="0"/>
              <w:jc w:val="left"/>
              <w:rPr>
                <w:b/>
                <w:bCs/>
              </w:rPr>
            </w:pPr>
            <w:r>
              <w:t>[] Ναι [] Όχι</w:t>
            </w:r>
          </w:p>
          <w:p w:rsidR="00067D46" w:rsidRDefault="00067D46">
            <w:pPr>
              <w:spacing w:after="0"/>
              <w:ind w:firstLine="0"/>
              <w:jc w:val="left"/>
            </w:pPr>
            <w:r>
              <w:rPr>
                <w:b/>
                <w:bCs/>
              </w:rPr>
              <w:t>Εάν το έχει πράξει,</w:t>
            </w:r>
            <w:r>
              <w:t xml:space="preserve"> περιγράψτε τα μέτρα που λήφθηκαν:</w:t>
            </w:r>
          </w:p>
          <w:p w:rsidR="00067D46" w:rsidRDefault="00067D46">
            <w:pPr>
              <w:spacing w:after="0"/>
              <w:ind w:firstLine="0"/>
              <w:jc w:val="left"/>
            </w:pPr>
            <w:r>
              <w:t>[……]</w:t>
            </w:r>
          </w:p>
        </w:tc>
      </w:tr>
      <w:tr w:rsidR="00067D46">
        <w:trPr>
          <w:trHeight w:val="1316"/>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067D46" w:rsidRDefault="00067D4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pPr>
            <w:r>
              <w:t>[] Ναι [] Όχι</w:t>
            </w: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r>
              <w:t>[.........…]</w:t>
            </w:r>
          </w:p>
        </w:tc>
      </w:tr>
      <w:tr w:rsidR="00067D46">
        <w:trPr>
          <w:trHeight w:val="416"/>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067D46" w:rsidRDefault="00067D4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pPr>
            <w:r>
              <w:t>[] Ναι [] Όχι</w:t>
            </w: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r>
              <w:t>[...................…]</w:t>
            </w:r>
          </w:p>
        </w:tc>
      </w:tr>
      <w:tr w:rsidR="00067D46">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067D46" w:rsidRDefault="00067D46">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67D46" w:rsidRDefault="00067D4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pPr>
            <w:r>
              <w:t>[] Ναι [] Όχι</w:t>
            </w: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p>
          <w:p w:rsidR="00067D46" w:rsidRDefault="00067D46">
            <w:pPr>
              <w:spacing w:after="0"/>
              <w:ind w:firstLine="0"/>
              <w:jc w:val="left"/>
            </w:pPr>
            <w:r>
              <w:t>[….................]</w:t>
            </w:r>
          </w:p>
        </w:tc>
      </w:tr>
      <w:tr w:rsidR="00067D46">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067D46" w:rsidRDefault="00067D46">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pPr>
            <w:r>
              <w:rPr>
                <w:b/>
                <w:bCs/>
              </w:rPr>
              <w:t>Εάν ναι</w:t>
            </w:r>
            <w:r>
              <w:t xml:space="preserve">, έχει λάβει ο οικονομικός φορέας μέτρα αυτοκάθαρσης; </w:t>
            </w:r>
          </w:p>
          <w:p w:rsidR="00067D46" w:rsidRDefault="00067D46">
            <w:pPr>
              <w:spacing w:after="0"/>
              <w:ind w:firstLine="0"/>
              <w:jc w:val="left"/>
              <w:rPr>
                <w:b/>
                <w:bCs/>
              </w:rPr>
            </w:pPr>
            <w:r>
              <w:t>[] Ναι [] Όχι</w:t>
            </w:r>
          </w:p>
          <w:p w:rsidR="00067D46" w:rsidRDefault="00067D46">
            <w:pPr>
              <w:spacing w:after="0"/>
              <w:ind w:firstLine="0"/>
              <w:jc w:val="left"/>
            </w:pPr>
            <w:r>
              <w:rPr>
                <w:b/>
                <w:bCs/>
              </w:rPr>
              <w:t>Εάν το έχει πράξει,</w:t>
            </w:r>
            <w:r>
              <w:t xml:space="preserve"> περιγράψτε τα μέτρα που λήφθηκαν:</w:t>
            </w:r>
          </w:p>
          <w:p w:rsidR="00067D46" w:rsidRDefault="00067D46">
            <w:pPr>
              <w:spacing w:after="0"/>
              <w:ind w:firstLine="0"/>
              <w:jc w:val="left"/>
            </w:pPr>
            <w:r>
              <w:t>[……]</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Μπορεί ο οικονομικός φορέας να επιβεβαιώσει ότι:</w:t>
            </w:r>
          </w:p>
          <w:p w:rsidR="00067D46" w:rsidRDefault="00067D4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67D46" w:rsidRDefault="00067D46">
            <w:pPr>
              <w:spacing w:after="0"/>
              <w:ind w:firstLine="0"/>
            </w:pPr>
            <w:r>
              <w:t>β) δεν έχει αποκρύψει τις πληροφορίες αυτές,</w:t>
            </w:r>
          </w:p>
          <w:p w:rsidR="00067D46" w:rsidRDefault="00067D4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67D46" w:rsidRDefault="00067D4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pPr>
            <w:r>
              <w:t>[] Ναι [] Όχι</w:t>
            </w:r>
          </w:p>
        </w:tc>
      </w:tr>
    </w:tbl>
    <w:p w:rsidR="00067D46" w:rsidRDefault="00067D46">
      <w:pPr>
        <w:pStyle w:val="ChapterTitle"/>
      </w:pPr>
    </w:p>
    <w:p w:rsidR="00067D46" w:rsidRDefault="00067D46">
      <w:pPr>
        <w:ind w:firstLine="0"/>
        <w:jc w:val="center"/>
        <w:rPr>
          <w:b/>
          <w:bCs/>
        </w:rPr>
      </w:pPr>
    </w:p>
    <w:p w:rsidR="00067D46" w:rsidRDefault="00067D46">
      <w:pPr>
        <w:pageBreakBefore/>
        <w:ind w:firstLine="0"/>
        <w:jc w:val="center"/>
      </w:pPr>
      <w:r>
        <w:rPr>
          <w:b/>
          <w:bCs/>
          <w:u w:val="single"/>
        </w:rPr>
        <w:t>Μέρος IV: Κριτήρια επιλογής</w:t>
      </w:r>
    </w:p>
    <w:p w:rsidR="00067D46" w:rsidRDefault="00067D46">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67D46" w:rsidRDefault="00067D46">
      <w:pPr>
        <w:ind w:firstLine="0"/>
        <w:jc w:val="center"/>
        <w:rPr>
          <w:b/>
          <w:bCs/>
          <w:i/>
          <w:iCs/>
          <w:sz w:val="21"/>
          <w:szCs w:val="21"/>
        </w:rPr>
      </w:pPr>
      <w:r>
        <w:rPr>
          <w:b/>
          <w:bCs/>
        </w:rPr>
        <w:t>α: Γενική ένδειξη για όλα τα κριτήρια επιλογής</w:t>
      </w:r>
    </w:p>
    <w:p w:rsidR="00067D46" w:rsidRDefault="00067D46">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t>[] Ναι [] Όχι</w:t>
            </w:r>
          </w:p>
        </w:tc>
      </w:tr>
    </w:tbl>
    <w:p w:rsidR="00067D46" w:rsidRDefault="00067D46">
      <w:pPr>
        <w:pStyle w:val="SectionTitle"/>
        <w:rPr>
          <w:sz w:val="22"/>
          <w:szCs w:val="22"/>
        </w:rPr>
      </w:pPr>
    </w:p>
    <w:p w:rsidR="00067D46" w:rsidRDefault="00067D46">
      <w:pPr>
        <w:ind w:firstLine="0"/>
        <w:jc w:val="center"/>
        <w:rPr>
          <w:b/>
          <w:bCs/>
          <w:i/>
          <w:iCs/>
          <w:sz w:val="21"/>
          <w:szCs w:val="21"/>
        </w:rPr>
      </w:pPr>
      <w:r>
        <w:rPr>
          <w:b/>
          <w:bCs/>
        </w:rPr>
        <w:t>Α: Καταλληλότητα</w:t>
      </w:r>
    </w:p>
    <w:p w:rsidR="00067D46" w:rsidRDefault="00067D46">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pPr>
            <w:r>
              <w:rPr>
                <w:b/>
                <w:bCs/>
                <w:i/>
                <w:iCs/>
              </w:rPr>
              <w:t>Απάντηση</w:t>
            </w:r>
          </w:p>
        </w:tc>
      </w:tr>
      <w:tr w:rsidR="00067D46">
        <w:trPr>
          <w:jc w:val="center"/>
        </w:trPr>
        <w:tc>
          <w:tcPr>
            <w:tcW w:w="4479" w:type="dxa"/>
            <w:tcBorders>
              <w:top w:val="single" w:sz="4" w:space="0" w:color="000000"/>
              <w:left w:val="single" w:sz="4" w:space="0" w:color="000000"/>
              <w:bottom w:val="single" w:sz="4" w:space="0" w:color="000000"/>
              <w:right w:val="nil"/>
            </w:tcBorders>
          </w:tcPr>
          <w:p w:rsidR="00067D46" w:rsidRDefault="00067D46">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067D46" w:rsidRDefault="00067D46">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067D46" w:rsidRDefault="00067D46">
            <w:pPr>
              <w:spacing w:after="0"/>
              <w:ind w:firstLine="0"/>
              <w:jc w:val="left"/>
              <w:rPr>
                <w:i/>
                <w:iCs/>
                <w:sz w:val="21"/>
                <w:szCs w:val="21"/>
              </w:rPr>
            </w:pPr>
            <w:r>
              <w:t>[…]</w:t>
            </w:r>
          </w:p>
          <w:p w:rsidR="00067D46" w:rsidRDefault="00067D46">
            <w:pPr>
              <w:spacing w:after="0"/>
              <w:ind w:firstLine="0"/>
              <w:jc w:val="left"/>
              <w:rPr>
                <w:i/>
                <w:iCs/>
                <w:sz w:val="21"/>
                <w:szCs w:val="21"/>
              </w:rPr>
            </w:pPr>
          </w:p>
          <w:p w:rsidR="00067D46" w:rsidRDefault="00067D46">
            <w:pPr>
              <w:spacing w:after="0"/>
              <w:ind w:firstLine="0"/>
              <w:jc w:val="left"/>
              <w:rPr>
                <w:i/>
                <w:iCs/>
                <w:sz w:val="21"/>
                <w:szCs w:val="21"/>
              </w:rPr>
            </w:pPr>
          </w:p>
          <w:p w:rsidR="00067D46" w:rsidRDefault="00067D46">
            <w:pPr>
              <w:spacing w:after="0"/>
              <w:ind w:firstLine="0"/>
              <w:jc w:val="left"/>
              <w:rPr>
                <w:i/>
                <w:iCs/>
                <w:sz w:val="21"/>
                <w:szCs w:val="21"/>
              </w:rPr>
            </w:pPr>
          </w:p>
          <w:p w:rsidR="00067D46" w:rsidRDefault="00067D46">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067D46" w:rsidRDefault="00067D46">
            <w:pPr>
              <w:spacing w:after="0"/>
              <w:ind w:firstLine="0"/>
              <w:jc w:val="left"/>
            </w:pPr>
            <w:r>
              <w:rPr>
                <w:i/>
                <w:iCs/>
                <w:sz w:val="21"/>
                <w:szCs w:val="21"/>
              </w:rPr>
              <w:t>[……][……][……]</w:t>
            </w:r>
          </w:p>
        </w:tc>
      </w:tr>
    </w:tbl>
    <w:p w:rsidR="00067D46" w:rsidRDefault="00067D46">
      <w:pPr>
        <w:jc w:val="center"/>
        <w:rPr>
          <w:b/>
          <w:bCs/>
        </w:rPr>
      </w:pPr>
    </w:p>
    <w:p w:rsidR="00067D46" w:rsidRDefault="00067D46">
      <w:pPr>
        <w:jc w:val="center"/>
        <w:rPr>
          <w:b/>
          <w:bCs/>
        </w:rPr>
      </w:pPr>
    </w:p>
    <w:p w:rsidR="00067D46" w:rsidRDefault="00067D46">
      <w:pPr>
        <w:pStyle w:val="ChapterTitle"/>
      </w:pPr>
    </w:p>
    <w:p w:rsidR="00067D46" w:rsidRDefault="00067D46">
      <w:pPr>
        <w:pStyle w:val="ChapterTitle"/>
        <w:rPr>
          <w:i/>
          <w:iCs/>
        </w:rPr>
      </w:pPr>
      <w:r>
        <w:br w:type="page"/>
        <w:t>Μέρος VI: Τελικές δηλώσεις</w:t>
      </w:r>
    </w:p>
    <w:p w:rsidR="00067D46" w:rsidRDefault="00067D46">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67D46" w:rsidRDefault="00067D46">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067D46" w:rsidRDefault="00067D46">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067D46" w:rsidRDefault="00067D46">
      <w:pPr>
        <w:ind w:firstLine="0"/>
        <w:rPr>
          <w:i/>
          <w:iCs/>
        </w:rPr>
      </w:pPr>
      <w:r>
        <w:rPr>
          <w:rStyle w:val="a0"/>
          <w:i/>
          <w:iCs/>
        </w:rPr>
        <w:t>β) η αναθέτουσα αρχή ή ο αναθέτων φορέας έχουν ήδη στην κατοχή τους τα σχετικά έγγραφα.</w:t>
      </w:r>
    </w:p>
    <w:p w:rsidR="00067D46" w:rsidRDefault="00067D46">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067D46" w:rsidRDefault="00067D46">
      <w:pPr>
        <w:ind w:firstLine="0"/>
        <w:rPr>
          <w:i/>
          <w:iCs/>
        </w:rPr>
      </w:pPr>
    </w:p>
    <w:p w:rsidR="00067D46" w:rsidRDefault="00067D46">
      <w:pPr>
        <w:ind w:firstLine="0"/>
        <w:rPr>
          <w:i/>
          <w:iCs/>
        </w:rPr>
      </w:pPr>
      <w:r>
        <w:rPr>
          <w:i/>
          <w:iCs/>
        </w:rPr>
        <w:t xml:space="preserve">Ημερομηνία, τόπος και, όπου ζητείται ή είναι απαραίτητο, υπογραφή(-ές): [……]   </w:t>
      </w: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067D46" w:rsidRDefault="00067D4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067D46" w:rsidRDefault="00067D46">
      <w:pPr>
        <w:ind w:firstLine="0"/>
      </w:pPr>
      <w:r>
        <w:rPr>
          <w:i/>
          <w:iCs/>
        </w:rPr>
        <w:br w:type="page"/>
      </w:r>
    </w:p>
    <w:sectPr w:rsidR="00067D46" w:rsidSect="00067D46">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D46" w:rsidRDefault="00067D46">
      <w:pPr>
        <w:spacing w:after="0" w:line="240" w:lineRule="auto"/>
      </w:pPr>
      <w:r>
        <w:separator/>
      </w:r>
    </w:p>
  </w:endnote>
  <w:endnote w:type="continuationSeparator" w:id="0">
    <w:p w:rsidR="00067D46" w:rsidRDefault="00067D46">
      <w:pPr>
        <w:spacing w:after="0" w:line="240" w:lineRule="auto"/>
      </w:pPr>
      <w:r>
        <w:continuationSeparator/>
      </w:r>
    </w:p>
  </w:endnote>
  <w:endnote w:id="1">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067D46" w:rsidRDefault="00067D46">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67D46" w:rsidRDefault="00067D46">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067D46" w:rsidRDefault="00067D46">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067D46" w:rsidRDefault="00067D46">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067D46" w:rsidRDefault="00067D46">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067D46" w:rsidRDefault="00067D4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D46" w:rsidRDefault="00067D46">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D46" w:rsidRDefault="00067D46">
      <w:pPr>
        <w:spacing w:after="0" w:line="240" w:lineRule="auto"/>
      </w:pPr>
      <w:r>
        <w:separator/>
      </w:r>
    </w:p>
  </w:footnote>
  <w:footnote w:type="continuationSeparator" w:id="0">
    <w:p w:rsidR="00067D46" w:rsidRDefault="00067D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D46" w:rsidRDefault="00067D46">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7D46"/>
    <w:rsid w:val="00067D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16</Pages>
  <Words>2479</Words>
  <Characters>14133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2018-04-11T07:18:00Z</dcterms:created>
  <dcterms:modified xsi:type="dcterms:W3CDTF">2018-04-11T07:18:00Z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