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Ταχ.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Ηλ.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r w:rsidR="00822C71" w:rsidRPr="004928AF">
                <w:rPr>
                  <w:rStyle w:val="-"/>
                  <w:rFonts w:ascii="Verdana" w:hAnsi="Verdana"/>
                  <w:b/>
                  <w:sz w:val="18"/>
                  <w:szCs w:val="18"/>
                  <w:lang w:val="en-US"/>
                </w:rPr>
                <w:t>edessa</w:t>
              </w:r>
              <w:r w:rsidR="00822C71" w:rsidRPr="00986783">
                <w:rPr>
                  <w:rStyle w:val="-"/>
                  <w:rFonts w:ascii="Verdana" w:hAnsi="Verdana"/>
                  <w:b/>
                  <w:sz w:val="18"/>
                  <w:szCs w:val="18"/>
                </w:rPr>
                <w:t>.</w:t>
              </w:r>
              <w:r w:rsidR="00822C71" w:rsidRPr="004928AF">
                <w:rPr>
                  <w:rStyle w:val="-"/>
                  <w:rFonts w:ascii="Verdana" w:hAnsi="Verdana"/>
                  <w:b/>
                  <w:sz w:val="18"/>
                  <w:szCs w:val="18"/>
                  <w:lang w:val="en-US"/>
                </w:rPr>
                <w:t>gr</w:t>
              </w:r>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196918">
              <w:rPr>
                <w:rFonts w:ascii="Arial" w:hAnsi="Arial" w:cs="Arial"/>
                <w:b/>
                <w:bCs/>
              </w:rPr>
              <w:t>Ανακατασκευή γηπέδ</w:t>
            </w:r>
            <w:r w:rsidR="001C2F84">
              <w:rPr>
                <w:rFonts w:ascii="Arial" w:hAnsi="Arial" w:cs="Arial"/>
                <w:b/>
                <w:bCs/>
              </w:rPr>
              <w:t>ων</w:t>
            </w:r>
            <w:r w:rsidR="00196918">
              <w:rPr>
                <w:rFonts w:ascii="Arial" w:hAnsi="Arial" w:cs="Arial"/>
                <w:b/>
                <w:bCs/>
              </w:rPr>
              <w:t xml:space="preserve"> αντισφαίρισης στο </w:t>
            </w:r>
            <w:r w:rsidR="00196918" w:rsidRPr="00196918">
              <w:rPr>
                <w:rFonts w:ascii="Arial" w:hAnsi="Arial" w:cs="Arial"/>
                <w:b/>
                <w:bCs/>
              </w:rPr>
              <w:t>“</w:t>
            </w:r>
            <w:r w:rsidR="00196918">
              <w:rPr>
                <w:rFonts w:ascii="Arial" w:hAnsi="Arial" w:cs="Arial"/>
                <w:b/>
                <w:bCs/>
              </w:rPr>
              <w:t>Πασά Τσαϊρ</w:t>
            </w:r>
            <w:r w:rsidR="00196918" w:rsidRPr="00196918">
              <w:rPr>
                <w:rFonts w:ascii="Arial" w:hAnsi="Arial" w:cs="Arial"/>
                <w:b/>
                <w:bCs/>
              </w:rPr>
              <w:t>”</w:t>
            </w:r>
            <w:r w:rsidR="00822C71" w:rsidRPr="004928AF">
              <w:rPr>
                <w:rStyle w:val="7"/>
                <w:rFonts w:ascii="Verdana" w:hAnsi="Verdana"/>
                <w:u w:val="none"/>
              </w:rPr>
              <w:t>»</w:t>
            </w:r>
          </w:p>
          <w:p w:rsidR="00822C71" w:rsidRDefault="00822C71" w:rsidP="00576263">
            <w:pPr>
              <w:spacing w:after="0"/>
              <w:ind w:firstLine="0"/>
            </w:pPr>
            <w:r>
              <w:t xml:space="preserve">- </w:t>
            </w:r>
            <w:r w:rsidRPr="00822C71">
              <w:t>CPV:</w:t>
            </w:r>
            <w:r w:rsidRPr="00D500A7">
              <w:rPr>
                <w:rFonts w:ascii="Times New Roman" w:hAnsi="Times New Roman" w:cs="Times New Roman"/>
                <w:sz w:val="24"/>
                <w:szCs w:val="24"/>
                <w:lang w:eastAsia="el-GR"/>
              </w:rPr>
              <w:t xml:space="preserve"> </w:t>
            </w:r>
            <w:r w:rsidR="00783DD2">
              <w:rPr>
                <w:rFonts w:ascii="Times New Roman" w:hAnsi="Times New Roman" w:cs="Times New Roman"/>
                <w:b/>
                <w:sz w:val="24"/>
                <w:szCs w:val="24"/>
                <w:lang w:eastAsia="el-GR"/>
              </w:rPr>
              <w:t>45236110-4</w:t>
            </w:r>
          </w:p>
          <w:p w:rsidR="00E00AB5" w:rsidRPr="00A4076A" w:rsidRDefault="00E00AB5" w:rsidP="00576263">
            <w:pPr>
              <w:spacing w:after="0"/>
              <w:ind w:firstLine="0"/>
              <w:rPr>
                <w:lang w:val="en-US"/>
              </w:rPr>
            </w:pPr>
            <w:r>
              <w:t xml:space="preserve">- Κωδικός στο ΚΗΜΔΗΣ: </w:t>
            </w:r>
            <w:r w:rsidR="00A4076A" w:rsidRPr="00A4076A">
              <w:rPr>
                <w:b/>
                <w:lang w:val="en-US"/>
              </w:rPr>
              <w:t>18PROC003883024</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783DD2">
            <w:pPr>
              <w:spacing w:after="0"/>
              <w:ind w:firstLine="0"/>
            </w:pPr>
            <w:r>
              <w:t xml:space="preserve">  </w:t>
            </w:r>
            <w:r w:rsidRPr="00822C71">
              <w:rPr>
                <w:b/>
              </w:rPr>
              <w:t>Α.Μ.:</w:t>
            </w:r>
            <w:r>
              <w:t xml:space="preserve"> </w:t>
            </w:r>
            <w:r w:rsidR="00783DD2">
              <w:rPr>
                <w:rStyle w:val="7"/>
                <w:rFonts w:ascii="Verdana" w:hAnsi="Verdana"/>
                <w:u w:val="none"/>
              </w:rPr>
              <w:t>41</w:t>
            </w:r>
            <w:r w:rsidRPr="00822C71">
              <w:rPr>
                <w:rStyle w:val="7"/>
                <w:rFonts w:ascii="Verdana" w:hAnsi="Verdana"/>
                <w:u w:val="none"/>
              </w:rPr>
              <w:t>/201</w:t>
            </w:r>
            <w:r w:rsidR="00AE2FC5">
              <w:rPr>
                <w:rStyle w:val="7"/>
                <w:rFonts w:ascii="Verdana" w:hAnsi="Verdana"/>
                <w:u w:val="none"/>
              </w:rPr>
              <w:t>8</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0B1" w:rsidRDefault="00C450B1">
      <w:pPr>
        <w:spacing w:after="0" w:line="240" w:lineRule="auto"/>
      </w:pPr>
      <w:r>
        <w:separator/>
      </w:r>
    </w:p>
  </w:endnote>
  <w:endnote w:type="continuationSeparator" w:id="0">
    <w:p w:rsidR="00C450B1" w:rsidRDefault="00C450B1">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Verdana"/>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5E3371">
    <w:pPr>
      <w:pStyle w:val="af0"/>
      <w:shd w:val="clear" w:color="auto" w:fill="FFFFFF"/>
      <w:jc w:val="center"/>
    </w:pPr>
    <w:fldSimple w:instr=" PAGE ">
      <w:r w:rsidR="00BA5BD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0B1" w:rsidRDefault="00C450B1">
      <w:pPr>
        <w:spacing w:after="0" w:line="240" w:lineRule="auto"/>
      </w:pPr>
      <w:r>
        <w:separator/>
      </w:r>
    </w:p>
  </w:footnote>
  <w:footnote w:type="continuationSeparator" w:id="0">
    <w:p w:rsidR="00C450B1" w:rsidRDefault="00C450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3794"/>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B45FB"/>
    <w:rsid w:val="00194067"/>
    <w:rsid w:val="00196918"/>
    <w:rsid w:val="001A768C"/>
    <w:rsid w:val="001B410A"/>
    <w:rsid w:val="001C2F84"/>
    <w:rsid w:val="001E6916"/>
    <w:rsid w:val="00215372"/>
    <w:rsid w:val="00231B5B"/>
    <w:rsid w:val="00280674"/>
    <w:rsid w:val="002B44C3"/>
    <w:rsid w:val="002F6B21"/>
    <w:rsid w:val="00323281"/>
    <w:rsid w:val="00335746"/>
    <w:rsid w:val="003A5BD6"/>
    <w:rsid w:val="003D05A6"/>
    <w:rsid w:val="003D10A7"/>
    <w:rsid w:val="00463027"/>
    <w:rsid w:val="004834F1"/>
    <w:rsid w:val="004874B1"/>
    <w:rsid w:val="004928AF"/>
    <w:rsid w:val="004A40BE"/>
    <w:rsid w:val="00576263"/>
    <w:rsid w:val="005A265C"/>
    <w:rsid w:val="005E3371"/>
    <w:rsid w:val="00610FAB"/>
    <w:rsid w:val="006254C5"/>
    <w:rsid w:val="006A2782"/>
    <w:rsid w:val="006A371A"/>
    <w:rsid w:val="0070645D"/>
    <w:rsid w:val="00711747"/>
    <w:rsid w:val="007318B7"/>
    <w:rsid w:val="00782DD2"/>
    <w:rsid w:val="00783DD2"/>
    <w:rsid w:val="00784E04"/>
    <w:rsid w:val="007A5C31"/>
    <w:rsid w:val="007B1A13"/>
    <w:rsid w:val="00822C71"/>
    <w:rsid w:val="00986783"/>
    <w:rsid w:val="0099584D"/>
    <w:rsid w:val="009A0E61"/>
    <w:rsid w:val="009C3B85"/>
    <w:rsid w:val="00A00F9E"/>
    <w:rsid w:val="00A4076A"/>
    <w:rsid w:val="00A73F66"/>
    <w:rsid w:val="00A973E8"/>
    <w:rsid w:val="00AC502D"/>
    <w:rsid w:val="00AE2FC5"/>
    <w:rsid w:val="00B2759A"/>
    <w:rsid w:val="00B4486B"/>
    <w:rsid w:val="00B73C16"/>
    <w:rsid w:val="00BA5BD6"/>
    <w:rsid w:val="00C441BF"/>
    <w:rsid w:val="00C450B1"/>
    <w:rsid w:val="00C727AD"/>
    <w:rsid w:val="00C86856"/>
    <w:rsid w:val="00CA076E"/>
    <w:rsid w:val="00CA0924"/>
    <w:rsid w:val="00CB4FAB"/>
    <w:rsid w:val="00DD6F4A"/>
    <w:rsid w:val="00DF7387"/>
    <w:rsid w:val="00E00AB5"/>
    <w:rsid w:val="00E03091"/>
    <w:rsid w:val="00E109F9"/>
    <w:rsid w:val="00E77CD1"/>
    <w:rsid w:val="00E84299"/>
    <w:rsid w:val="00F0517D"/>
    <w:rsid w:val="00F140F3"/>
    <w:rsid w:val="00F3412B"/>
    <w:rsid w:val="00F62DFA"/>
    <w:rsid w:val="00FD181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2670</Words>
  <Characters>14420</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2018-10-23T10:07:00Z</dcterms:created>
  <dcterms:modified xsi:type="dcterms:W3CDTF">2018-10-23T10:07:00Z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