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56663" w:rsidRDefault="00E56663">
      <w:pPr>
        <w:ind w:firstLine="0"/>
        <w:jc w:val="center"/>
        <w:rPr>
          <w:b/>
          <w:bCs/>
          <w:sz w:val="24"/>
          <w:szCs w:val="24"/>
        </w:rPr>
      </w:pPr>
      <w:r>
        <w:rPr>
          <w:b/>
          <w:bCs/>
        </w:rPr>
        <w:t xml:space="preserve">ΤΥΠΟΠΟΙΗΜΕΝΟ ΕΝΤΥΠΟ ΥΠΕΥΘΥΝΗΣ ΔΗΛΩΣΗΣ </w:t>
      </w:r>
      <w:r>
        <w:rPr>
          <w:b/>
          <w:bCs/>
          <w:sz w:val="24"/>
          <w:szCs w:val="24"/>
        </w:rPr>
        <w:t>(TEΥΔ)</w:t>
      </w:r>
    </w:p>
    <w:p w:rsidR="00E56663" w:rsidRDefault="00E56663">
      <w:pPr>
        <w:jc w:val="center"/>
        <w:rPr>
          <w:b/>
          <w:bCs/>
          <w:color w:val="669900"/>
          <w:sz w:val="24"/>
          <w:szCs w:val="24"/>
          <w:u w:val="single"/>
        </w:rPr>
      </w:pPr>
      <w:r>
        <w:rPr>
          <w:b/>
          <w:bCs/>
          <w:sz w:val="24"/>
          <w:szCs w:val="24"/>
        </w:rPr>
        <w:t>[άρθρου 79 παρ. 4 ν. 4412/2016 (Α 147)]</w:t>
      </w:r>
    </w:p>
    <w:p w:rsidR="00E56663" w:rsidRDefault="00E56663">
      <w:pPr>
        <w:ind w:firstLine="0"/>
        <w:jc w:val="center"/>
      </w:pPr>
      <w:r>
        <w:rPr>
          <w:b/>
          <w:bCs/>
          <w:color w:val="669900"/>
          <w:sz w:val="24"/>
          <w:szCs w:val="24"/>
          <w:u w:val="single"/>
        </w:rPr>
        <w:t xml:space="preserve"> </w:t>
      </w:r>
      <w:r>
        <w:rPr>
          <w:b/>
          <w:bCs/>
          <w:color w:val="00000A"/>
          <w:sz w:val="24"/>
          <w:szCs w:val="24"/>
          <w:u w:val="single"/>
        </w:rPr>
        <w:t>για διαδικασίες σύναψης δημόσιας σύμβασης κάτω των ορίων των οδηγιών</w:t>
      </w:r>
    </w:p>
    <w:p w:rsidR="00E56663" w:rsidRDefault="00E56663">
      <w:pPr>
        <w:ind w:firstLine="0"/>
        <w:jc w:val="center"/>
        <w:rPr>
          <w:b/>
          <w:bCs/>
        </w:rPr>
      </w:pPr>
      <w:r>
        <w:rPr>
          <w:b/>
          <w:bCs/>
          <w:u w:val="single"/>
        </w:rPr>
        <w:t>Μέρος Ι: Πληροφορίες σχετικά με την αναθέτουσα αρχή/αναθέτοντα φορέα</w:t>
      </w:r>
      <w:r>
        <w:rPr>
          <w:rStyle w:val="EndnoteReference"/>
          <w:rFonts w:ascii="Calibri" w:hAnsi="Calibri" w:cs="Calibri"/>
          <w:b/>
          <w:bCs/>
          <w:u w:val="single"/>
        </w:rPr>
        <w:endnoteReference w:id="1"/>
      </w:r>
      <w:r>
        <w:rPr>
          <w:b/>
          <w:bCs/>
          <w:u w:val="single"/>
        </w:rPr>
        <w:t xml:space="preserve">  και τη διαδικασία ανάθεσης</w:t>
      </w:r>
    </w:p>
    <w:p w:rsidR="00E56663" w:rsidRDefault="00E56663">
      <w:pPr>
        <w:pBdr>
          <w:top w:val="single" w:sz="2" w:space="1" w:color="000000"/>
          <w:left w:val="single" w:sz="2" w:space="1" w:color="000000"/>
          <w:bottom w:val="single" w:sz="2" w:space="1" w:color="000000"/>
          <w:right w:val="single" w:sz="2"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56663">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tcPr>
          <w:p w:rsidR="00E56663" w:rsidRDefault="00E56663">
            <w:pPr>
              <w:spacing w:after="0"/>
              <w:ind w:firstLine="0"/>
            </w:pPr>
            <w:r>
              <w:rPr>
                <w:b/>
                <w:bCs/>
              </w:rPr>
              <w:t>Α: Ονομασία, διεύθυνση και στοιχεία επικοινωνίας της αναθέτουσας αρχής (αα)/ αναθέτοντα φορέα (αφ)</w:t>
            </w:r>
          </w:p>
          <w:p w:rsidR="00E56663" w:rsidRDefault="00E56663">
            <w:pPr>
              <w:spacing w:after="0"/>
              <w:ind w:firstLine="0"/>
            </w:pPr>
            <w:r>
              <w:t xml:space="preserve">- Ονομασία: </w:t>
            </w:r>
            <w:r>
              <w:rPr>
                <w:rStyle w:val="7"/>
                <w:rFonts w:ascii="Verdana" w:hAnsi="Verdana" w:cs="Verdana"/>
                <w:u w:val="none"/>
              </w:rPr>
              <w:t>ΔΗΜΟΣ ΕΔΕΣΣΑΣ</w:t>
            </w:r>
          </w:p>
          <w:p w:rsidR="00E56663" w:rsidRDefault="00E56663">
            <w:pPr>
              <w:spacing w:after="0"/>
              <w:ind w:firstLine="0"/>
            </w:pPr>
            <w:r>
              <w:t xml:space="preserve">- Κωδικός  Αναθέτουσας Αρχής / Αναθέτοντα Φορέα ΚΗΜΔΗΣ : </w:t>
            </w:r>
            <w:r>
              <w:rPr>
                <w:rStyle w:val="7"/>
                <w:rFonts w:ascii="Verdana" w:hAnsi="Verdana" w:cs="Verdana"/>
                <w:u w:val="none"/>
              </w:rPr>
              <w:t>6086</w:t>
            </w:r>
          </w:p>
          <w:p w:rsidR="00E56663" w:rsidRDefault="00E56663">
            <w:pPr>
              <w:spacing w:after="0"/>
              <w:ind w:firstLine="0"/>
            </w:pPr>
            <w:r>
              <w:t xml:space="preserve">- Ταχυδρομική διεύθυνση / Πόλη / Ταχ. Κωδικός: </w:t>
            </w:r>
            <w:r>
              <w:rPr>
                <w:rStyle w:val="7"/>
                <w:rFonts w:ascii="Verdana" w:hAnsi="Verdana" w:cs="Verdana"/>
                <w:u w:val="none"/>
              </w:rPr>
              <w:t>ΠΛ. ΑΙΓΩΝ 1- ΕΔΕΣΣΑ – ΤΚ 58200</w:t>
            </w:r>
          </w:p>
          <w:p w:rsidR="00E56663" w:rsidRDefault="00E56663">
            <w:pPr>
              <w:spacing w:after="0"/>
              <w:ind w:firstLine="0"/>
            </w:pPr>
            <w:r>
              <w:t xml:space="preserve">- Αρμόδιος για πληροφορίες: </w:t>
            </w:r>
            <w:r>
              <w:rPr>
                <w:rStyle w:val="7"/>
                <w:rFonts w:ascii="Verdana" w:hAnsi="Verdana" w:cs="Verdana"/>
                <w:u w:val="none"/>
              </w:rPr>
              <w:t>ΝΕΣΛΕΧΑΝΙΔΗΣ ΣΑΒΒΑΣ</w:t>
            </w:r>
          </w:p>
          <w:p w:rsidR="00E56663" w:rsidRDefault="00E56663">
            <w:pPr>
              <w:spacing w:after="0"/>
              <w:ind w:firstLine="0"/>
            </w:pPr>
            <w:r>
              <w:t xml:space="preserve">- Τηλέφωνο: </w:t>
            </w:r>
            <w:r>
              <w:rPr>
                <w:rStyle w:val="7"/>
                <w:rFonts w:ascii="Verdana" w:hAnsi="Verdana" w:cs="Verdana"/>
                <w:u w:val="none"/>
              </w:rPr>
              <w:t>2381350719</w:t>
            </w:r>
          </w:p>
          <w:p w:rsidR="00E56663" w:rsidRDefault="00E56663">
            <w:pPr>
              <w:spacing w:after="0"/>
              <w:ind w:firstLine="0"/>
            </w:pPr>
            <w:r>
              <w:t xml:space="preserve">- Ηλ. ταχυδρομείο: </w:t>
            </w:r>
            <w:hyperlink r:id="rId7" w:history="1">
              <w:r>
                <w:rPr>
                  <w:rStyle w:val="Hyperlink"/>
                  <w:rFonts w:ascii="Verdana" w:hAnsi="Verdana" w:cs="Verdana"/>
                  <w:b/>
                  <w:bCs/>
                  <w:sz w:val="18"/>
                  <w:szCs w:val="18"/>
                </w:rPr>
                <w:t>snesle@</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p w:rsidR="00E56663" w:rsidRDefault="00E56663">
            <w:pPr>
              <w:spacing w:after="0"/>
              <w:ind w:firstLine="0"/>
            </w:pPr>
            <w:r>
              <w:t>- Διεύθυνση στο Διαδίκτυο (διεύθυνση δικτυακού τόπου) (</w:t>
            </w:r>
            <w:r>
              <w:rPr>
                <w:i/>
                <w:iCs/>
              </w:rPr>
              <w:t>εάν υπάρχει</w:t>
            </w:r>
            <w:r>
              <w:t xml:space="preserve">): </w:t>
            </w:r>
            <w:hyperlink r:id="rId8" w:history="1">
              <w:r>
                <w:rPr>
                  <w:rStyle w:val="Hyperlink"/>
                  <w:rFonts w:ascii="Verdana" w:hAnsi="Verdana" w:cs="Verdana"/>
                  <w:b/>
                  <w:bCs/>
                  <w:sz w:val="18"/>
                  <w:szCs w:val="18"/>
                  <w:lang w:val="en-US"/>
                </w:rPr>
                <w:t>www</w:t>
              </w:r>
              <w:r>
                <w:rPr>
                  <w:rStyle w:val="Hyperlink"/>
                  <w:rFonts w:ascii="Verdana" w:hAnsi="Verdana" w:cs="Verdana"/>
                  <w:b/>
                  <w:bCs/>
                  <w:sz w:val="18"/>
                  <w:szCs w:val="18"/>
                </w:rPr>
                <w:t>.</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tc>
      </w:tr>
      <w:tr w:rsidR="00E56663">
        <w:trPr>
          <w:jc w:val="center"/>
        </w:trPr>
        <w:tc>
          <w:tcPr>
            <w:tcW w:w="8954" w:type="dxa"/>
            <w:tcBorders>
              <w:top w:val="nil"/>
              <w:left w:val="single" w:sz="2" w:space="0" w:color="000000"/>
              <w:bottom w:val="single" w:sz="2" w:space="0" w:color="000000"/>
              <w:right w:val="single" w:sz="2" w:space="0" w:color="000000"/>
            </w:tcBorders>
            <w:shd w:val="clear" w:color="auto" w:fill="B2B2B2"/>
          </w:tcPr>
          <w:p w:rsidR="00E56663" w:rsidRDefault="00E56663">
            <w:pPr>
              <w:spacing w:after="0"/>
              <w:ind w:firstLine="0"/>
            </w:pPr>
            <w:r>
              <w:rPr>
                <w:b/>
                <w:bCs/>
              </w:rPr>
              <w:t>Β: Πληροφορίες σχετικά με τη διαδικασία σύναψης σύμβασης</w:t>
            </w:r>
          </w:p>
          <w:p w:rsidR="00E56663" w:rsidRDefault="00E56663">
            <w:pPr>
              <w:spacing w:after="0"/>
              <w:ind w:firstLine="0"/>
              <w:rPr>
                <w:rFonts w:ascii="Verdana" w:hAnsi="Verdana" w:cs="Verdana"/>
              </w:rPr>
            </w:pPr>
            <w:r>
              <w:t xml:space="preserve">- Τίτλος ή σύντομη περιγραφή της δημόσιας σύμβασης (συμπεριλαμβανομένου του σχετικού </w:t>
            </w:r>
            <w:r>
              <w:rPr>
                <w:lang w:val="en-US"/>
              </w:rPr>
              <w:t>CPV</w:t>
            </w:r>
            <w:r>
              <w:t xml:space="preserve">): </w:t>
            </w:r>
            <w:r>
              <w:rPr>
                <w:rStyle w:val="Strong"/>
                <w:rFonts w:ascii="Calibri" w:hAnsi="Calibri" w:cs="Calibri"/>
                <w:b w:val="0"/>
                <w:bCs w:val="0"/>
              </w:rPr>
              <w:t>«Κατασκευή τοιχίου αντιστήριξης στο Κλεισοχώρι (Παιδικός Σταθμός)</w:t>
            </w:r>
            <w:r>
              <w:rPr>
                <w:b/>
                <w:bCs/>
              </w:rPr>
              <w:t>»</w:t>
            </w:r>
          </w:p>
          <w:p w:rsidR="00E56663" w:rsidRDefault="00E56663">
            <w:pPr>
              <w:spacing w:after="0"/>
              <w:ind w:firstLine="0"/>
            </w:pPr>
            <w:r>
              <w:t>- CPV:</w:t>
            </w:r>
            <w:r>
              <w:rPr>
                <w:rFonts w:ascii="Times New Roman" w:hAnsi="Times New Roman" w:cs="Times New Roman"/>
                <w:sz w:val="24"/>
                <w:szCs w:val="24"/>
                <w:lang w:eastAsia="el-GR"/>
              </w:rPr>
              <w:t xml:space="preserve"> </w:t>
            </w:r>
            <w:r>
              <w:rPr>
                <w:rFonts w:ascii="Times New Roman" w:hAnsi="Times New Roman" w:cs="Times New Roman"/>
                <w:b/>
                <w:bCs/>
                <w:sz w:val="24"/>
                <w:szCs w:val="24"/>
                <w:lang w:eastAsia="el-GR"/>
              </w:rPr>
              <w:t>45262310-7</w:t>
            </w:r>
          </w:p>
          <w:p w:rsidR="00E56663" w:rsidRDefault="00E56663">
            <w:pPr>
              <w:spacing w:after="0"/>
              <w:ind w:firstLine="0"/>
            </w:pPr>
            <w:r>
              <w:t xml:space="preserve">- Κωδικός στο ΚΗΜΔΗΣ: </w:t>
            </w:r>
            <w:r>
              <w:rPr>
                <w:rFonts w:ascii="Times New Roman" w:hAnsi="Times New Roman" w:cs="Times New Roman"/>
                <w:b/>
                <w:bCs/>
                <w:sz w:val="24"/>
                <w:szCs w:val="24"/>
                <w:lang w:eastAsia="el-GR"/>
              </w:rPr>
              <w:t>21</w:t>
            </w:r>
            <w:r>
              <w:rPr>
                <w:rFonts w:ascii="Times New Roman" w:hAnsi="Times New Roman" w:cs="Times New Roman"/>
                <w:b/>
                <w:bCs/>
                <w:sz w:val="24"/>
                <w:szCs w:val="24"/>
                <w:lang w:val="en-US" w:eastAsia="el-GR"/>
              </w:rPr>
              <w:t>PR</w:t>
            </w:r>
            <w:r>
              <w:rPr>
                <w:rFonts w:ascii="Times New Roman" w:hAnsi="Times New Roman" w:cs="Times New Roman"/>
                <w:b/>
                <w:bCs/>
                <w:sz w:val="24"/>
                <w:szCs w:val="24"/>
                <w:lang w:eastAsia="el-GR"/>
              </w:rPr>
              <w:t>0</w:t>
            </w:r>
            <w:r>
              <w:rPr>
                <w:rFonts w:ascii="Times New Roman" w:hAnsi="Times New Roman" w:cs="Times New Roman"/>
                <w:b/>
                <w:bCs/>
                <w:sz w:val="24"/>
                <w:szCs w:val="24"/>
                <w:lang w:val="en-US" w:eastAsia="el-GR"/>
              </w:rPr>
              <w:t>C</w:t>
            </w:r>
            <w:r>
              <w:rPr>
                <w:rFonts w:ascii="Times New Roman" w:hAnsi="Times New Roman" w:cs="Times New Roman"/>
                <w:b/>
                <w:bCs/>
                <w:sz w:val="24"/>
                <w:szCs w:val="24"/>
                <w:lang w:eastAsia="el-GR"/>
              </w:rPr>
              <w:t>008564967</w:t>
            </w:r>
          </w:p>
          <w:p w:rsidR="00E56663" w:rsidRDefault="00E56663">
            <w:pPr>
              <w:spacing w:after="0"/>
              <w:ind w:firstLine="0"/>
            </w:pPr>
            <w:r>
              <w:t xml:space="preserve">- Η σύμβαση αναφέρεται σε έργα, προμήθειες, ή υπηρεσίες : </w:t>
            </w:r>
            <w:r>
              <w:rPr>
                <w:rStyle w:val="7"/>
                <w:rFonts w:ascii="Verdana" w:hAnsi="Verdana" w:cs="Verdana"/>
                <w:u w:val="none"/>
              </w:rPr>
              <w:t>ΕΡΓΑ</w:t>
            </w:r>
          </w:p>
          <w:p w:rsidR="00E56663" w:rsidRDefault="00E56663">
            <w:pPr>
              <w:spacing w:after="0"/>
              <w:ind w:firstLine="0"/>
            </w:pPr>
            <w:r>
              <w:t>- Εφόσον υφίστανται, ένδειξη ύπαρξης σχετικών τμημάτων : ----</w:t>
            </w:r>
          </w:p>
          <w:p w:rsidR="00E56663" w:rsidRDefault="00E56663">
            <w:pPr>
              <w:spacing w:after="0"/>
              <w:ind w:firstLine="0"/>
            </w:pPr>
            <w:r>
              <w:t>- Αριθμός αναφοράς που αποδίδεται στον φάκελο από την αναθέτουσα αρχή (</w:t>
            </w:r>
            <w:r>
              <w:rPr>
                <w:i/>
                <w:iCs/>
              </w:rPr>
              <w:t>εάν υπάρχει</w:t>
            </w:r>
            <w:r>
              <w:t xml:space="preserve">): </w:t>
            </w:r>
          </w:p>
          <w:p w:rsidR="00E56663" w:rsidRDefault="00E56663">
            <w:pPr>
              <w:spacing w:after="0"/>
              <w:ind w:firstLine="0"/>
            </w:pPr>
            <w:r>
              <w:t xml:space="preserve">  </w:t>
            </w:r>
            <w:r>
              <w:rPr>
                <w:b/>
                <w:bCs/>
              </w:rPr>
              <w:t>Α.Μ.:</w:t>
            </w:r>
            <w:r>
              <w:t xml:space="preserve"> </w:t>
            </w:r>
            <w:r>
              <w:rPr>
                <w:rStyle w:val="7"/>
                <w:rFonts w:ascii="Verdana" w:hAnsi="Verdana" w:cs="Verdana"/>
                <w:u w:val="none"/>
              </w:rPr>
              <w:t>12/2021</w:t>
            </w:r>
          </w:p>
        </w:tc>
      </w:tr>
    </w:tbl>
    <w:p w:rsidR="00E56663" w:rsidRDefault="00E56663"/>
    <w:p w:rsidR="00E56663" w:rsidRDefault="00E56663">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56663" w:rsidRDefault="00E56663">
      <w:pPr>
        <w:pageBreakBefore/>
        <w:ind w:firstLine="0"/>
        <w:jc w:val="center"/>
        <w:rPr>
          <w:b/>
          <w:bCs/>
        </w:rPr>
      </w:pPr>
      <w:r>
        <w:rPr>
          <w:b/>
          <w:bCs/>
          <w:u w:val="single"/>
        </w:rPr>
        <w:t>Μέρος II: Πληροφορίες σχετικά με τον οικονομικό φορέα</w:t>
      </w:r>
    </w:p>
    <w:p w:rsidR="00E56663" w:rsidRDefault="00E56663">
      <w:pPr>
        <w:ind w:firstLine="0"/>
        <w:jc w:val="center"/>
        <w:rPr>
          <w:b/>
          <w:bCs/>
          <w:i/>
          <w:iCs/>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56663">
        <w:trPr>
          <w:jc w:val="center"/>
        </w:trPr>
        <w:tc>
          <w:tcPr>
            <w:tcW w:w="4479" w:type="dxa"/>
            <w:tcBorders>
              <w:top w:val="single" w:sz="4" w:space="0" w:color="000000"/>
              <w:left w:val="single" w:sz="4" w:space="0" w:color="000000"/>
              <w:bottom w:val="single" w:sz="4" w:space="0" w:color="000000"/>
              <w:right w:val="nil"/>
            </w:tcBorders>
          </w:tcPr>
          <w:p w:rsidR="00E56663" w:rsidRDefault="00E56663">
            <w:pPr>
              <w:spacing w:before="120" w:after="0"/>
              <w:ind w:firstLine="0"/>
              <w:rPr>
                <w:b/>
                <w:bCs/>
                <w:i/>
                <w:iCs/>
              </w:rPr>
            </w:pPr>
            <w:r>
              <w:rPr>
                <w:b/>
                <w:bCs/>
                <w:i/>
                <w:iCs/>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tcPr>
          <w:p w:rsidR="00E56663" w:rsidRDefault="00E56663">
            <w:pPr>
              <w:spacing w:after="0"/>
              <w:ind w:firstLine="0"/>
              <w:rPr>
                <w:b/>
                <w:bCs/>
                <w:i/>
                <w:iCs/>
              </w:rPr>
            </w:pPr>
            <w:r>
              <w:rPr>
                <w:b/>
                <w:bCs/>
                <w:i/>
                <w:iCs/>
              </w:rPr>
              <w:t>Απάντηση:</w:t>
            </w:r>
          </w:p>
        </w:tc>
      </w:tr>
      <w:tr w:rsidR="00E56663">
        <w:trPr>
          <w:jc w:val="center"/>
        </w:trPr>
        <w:tc>
          <w:tcPr>
            <w:tcW w:w="4479" w:type="dxa"/>
            <w:tcBorders>
              <w:top w:val="single" w:sz="4" w:space="0" w:color="000000"/>
              <w:left w:val="single" w:sz="4" w:space="0" w:color="000000"/>
              <w:bottom w:val="single" w:sz="4" w:space="0" w:color="000000"/>
              <w:right w:val="nil"/>
            </w:tcBorders>
          </w:tcPr>
          <w:p w:rsidR="00E56663" w:rsidRDefault="00E56663">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tcPr>
          <w:p w:rsidR="00E56663" w:rsidRDefault="00E56663">
            <w:pPr>
              <w:spacing w:after="0"/>
              <w:ind w:firstLine="0"/>
            </w:pPr>
            <w:r>
              <w:t>[   ]</w:t>
            </w:r>
          </w:p>
        </w:tc>
      </w:tr>
      <w:tr w:rsidR="00E56663">
        <w:trPr>
          <w:jc w:val="center"/>
        </w:trPr>
        <w:tc>
          <w:tcPr>
            <w:tcW w:w="4479" w:type="dxa"/>
            <w:tcBorders>
              <w:top w:val="single" w:sz="4" w:space="0" w:color="000000"/>
              <w:left w:val="single" w:sz="4" w:space="0" w:color="000000"/>
              <w:bottom w:val="single" w:sz="4" w:space="0" w:color="000000"/>
              <w:right w:val="nil"/>
            </w:tcBorders>
          </w:tcPr>
          <w:p w:rsidR="00E56663" w:rsidRDefault="00E56663">
            <w:pPr>
              <w:spacing w:after="0"/>
              <w:ind w:firstLine="0"/>
            </w:pPr>
            <w:r>
              <w:t>Αριθμός φορολογικού μητρώου (ΑΦΜ):</w:t>
            </w:r>
          </w:p>
          <w:p w:rsidR="00E56663" w:rsidRDefault="00E5666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tcPr>
          <w:p w:rsidR="00E56663" w:rsidRDefault="00E56663">
            <w:pPr>
              <w:spacing w:after="0"/>
              <w:ind w:firstLine="0"/>
            </w:pPr>
            <w:r>
              <w:t>[   ]</w:t>
            </w:r>
          </w:p>
        </w:tc>
      </w:tr>
      <w:tr w:rsidR="00E56663">
        <w:trPr>
          <w:jc w:val="center"/>
        </w:trPr>
        <w:tc>
          <w:tcPr>
            <w:tcW w:w="4479" w:type="dxa"/>
            <w:tcBorders>
              <w:top w:val="single" w:sz="4" w:space="0" w:color="000000"/>
              <w:left w:val="single" w:sz="4" w:space="0" w:color="000000"/>
              <w:bottom w:val="single" w:sz="4" w:space="0" w:color="000000"/>
              <w:right w:val="nil"/>
            </w:tcBorders>
          </w:tcPr>
          <w:p w:rsidR="00E56663" w:rsidRDefault="00E56663">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tcPr>
          <w:p w:rsidR="00E56663" w:rsidRDefault="00E56663">
            <w:pPr>
              <w:spacing w:after="0"/>
              <w:ind w:firstLine="0"/>
            </w:pPr>
            <w:r>
              <w:t>[……]</w:t>
            </w:r>
          </w:p>
        </w:tc>
      </w:tr>
      <w:tr w:rsidR="00E56663">
        <w:trPr>
          <w:trHeight w:val="1533"/>
          <w:jc w:val="center"/>
        </w:trPr>
        <w:tc>
          <w:tcPr>
            <w:tcW w:w="4479" w:type="dxa"/>
            <w:tcBorders>
              <w:top w:val="single" w:sz="4" w:space="0" w:color="000000"/>
              <w:left w:val="single" w:sz="4" w:space="0" w:color="000000"/>
              <w:bottom w:val="single" w:sz="4" w:space="0" w:color="000000"/>
              <w:right w:val="nil"/>
            </w:tcBorders>
          </w:tcPr>
          <w:p w:rsidR="00E56663" w:rsidRDefault="00E56663">
            <w:pPr>
              <w:shd w:val="clear" w:color="auto" w:fill="FFFFFF"/>
              <w:spacing w:after="0"/>
              <w:ind w:firstLine="0"/>
            </w:pPr>
            <w:r>
              <w:t>Αρμόδιος ή αρμόδιοι</w:t>
            </w:r>
            <w:r>
              <w:rPr>
                <w:rStyle w:val="a0"/>
                <w:vertAlign w:val="superscript"/>
              </w:rPr>
              <w:endnoteReference w:id="2"/>
            </w:r>
            <w:r>
              <w:rPr>
                <w:rStyle w:val="a0"/>
              </w:rPr>
              <w:t xml:space="preserve"> </w:t>
            </w:r>
            <w:r>
              <w:t>:</w:t>
            </w:r>
          </w:p>
          <w:p w:rsidR="00E56663" w:rsidRDefault="00E56663">
            <w:pPr>
              <w:spacing w:after="0"/>
              <w:ind w:firstLine="0"/>
            </w:pPr>
            <w:r>
              <w:t>Τηλέφωνο:</w:t>
            </w:r>
          </w:p>
          <w:p w:rsidR="00E56663" w:rsidRDefault="00E56663">
            <w:pPr>
              <w:spacing w:after="0"/>
              <w:ind w:firstLine="0"/>
            </w:pPr>
            <w:r>
              <w:t>Ηλ. ταχυδρομείο:</w:t>
            </w:r>
          </w:p>
          <w:p w:rsidR="00E56663" w:rsidRDefault="00E56663">
            <w:pPr>
              <w:spacing w:after="0"/>
              <w:ind w:firstLine="0"/>
            </w:pPr>
            <w:r>
              <w:t>Διεύθυνση στο Διαδίκτυο (διεύθυνση δικτυακού τόπου) (</w:t>
            </w:r>
            <w:r>
              <w:rPr>
                <w:i/>
                <w:iCs/>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tcPr>
          <w:p w:rsidR="00E56663" w:rsidRDefault="00E56663">
            <w:pPr>
              <w:spacing w:after="0"/>
              <w:ind w:firstLine="0"/>
            </w:pPr>
            <w:r>
              <w:t>[……]</w:t>
            </w:r>
          </w:p>
          <w:p w:rsidR="00E56663" w:rsidRDefault="00E56663">
            <w:pPr>
              <w:spacing w:after="0"/>
              <w:ind w:firstLine="0"/>
            </w:pPr>
            <w:r>
              <w:t>[……]</w:t>
            </w:r>
          </w:p>
          <w:p w:rsidR="00E56663" w:rsidRDefault="00E56663">
            <w:pPr>
              <w:spacing w:after="0"/>
              <w:ind w:firstLine="0"/>
            </w:pPr>
            <w:r>
              <w:t>[……]</w:t>
            </w:r>
          </w:p>
          <w:p w:rsidR="00E56663" w:rsidRDefault="00E56663">
            <w:pPr>
              <w:spacing w:after="0"/>
              <w:ind w:firstLine="0"/>
            </w:pPr>
            <w:r>
              <w:t>[……]</w:t>
            </w:r>
          </w:p>
        </w:tc>
      </w:tr>
      <w:tr w:rsidR="00E56663">
        <w:trPr>
          <w:jc w:val="center"/>
        </w:trPr>
        <w:tc>
          <w:tcPr>
            <w:tcW w:w="4479" w:type="dxa"/>
            <w:tcBorders>
              <w:top w:val="single" w:sz="4" w:space="0" w:color="000000"/>
              <w:left w:val="single" w:sz="4" w:space="0" w:color="000000"/>
              <w:bottom w:val="single" w:sz="4" w:space="0" w:color="000000"/>
              <w:right w:val="nil"/>
            </w:tcBorders>
          </w:tcPr>
          <w:p w:rsidR="00E56663" w:rsidRDefault="00E56663">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tcPr>
          <w:p w:rsidR="00E56663" w:rsidRDefault="00E56663">
            <w:pPr>
              <w:spacing w:after="0"/>
              <w:ind w:firstLine="0"/>
            </w:pPr>
            <w:r>
              <w:rPr>
                <w:b/>
                <w:bCs/>
                <w:i/>
                <w:iCs/>
              </w:rPr>
              <w:t>Απάντηση:</w:t>
            </w:r>
          </w:p>
        </w:tc>
      </w:tr>
      <w:tr w:rsidR="00E56663">
        <w:trPr>
          <w:jc w:val="center"/>
        </w:trPr>
        <w:tc>
          <w:tcPr>
            <w:tcW w:w="4479" w:type="dxa"/>
            <w:tcBorders>
              <w:top w:val="single" w:sz="4" w:space="0" w:color="000000"/>
              <w:left w:val="single" w:sz="4" w:space="0" w:color="000000"/>
              <w:bottom w:val="single" w:sz="4" w:space="0" w:color="000000"/>
              <w:right w:val="nil"/>
            </w:tcBorders>
          </w:tcPr>
          <w:p w:rsidR="00E56663" w:rsidRDefault="00E56663">
            <w:pPr>
              <w:spacing w:after="0"/>
              <w:ind w:firstLine="0"/>
            </w:pPr>
            <w:r>
              <w:t>Ο οικονομικός φορέας είναι πολύ μικρή, μικρή ή μεσαία επιχείρηση</w:t>
            </w:r>
            <w:r>
              <w:rPr>
                <w:rStyle w:val="a0"/>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tcPr>
          <w:p w:rsidR="00E56663" w:rsidRDefault="00E56663">
            <w:pPr>
              <w:snapToGrid w:val="0"/>
              <w:spacing w:after="0"/>
              <w:ind w:firstLine="0"/>
            </w:pPr>
          </w:p>
        </w:tc>
      </w:tr>
      <w:tr w:rsidR="00E56663">
        <w:trPr>
          <w:jc w:val="center"/>
        </w:trPr>
        <w:tc>
          <w:tcPr>
            <w:tcW w:w="4479" w:type="dxa"/>
            <w:tcBorders>
              <w:top w:val="nil"/>
              <w:left w:val="single" w:sz="4" w:space="0" w:color="000000"/>
              <w:bottom w:val="single" w:sz="4" w:space="0" w:color="000000"/>
              <w:right w:val="nil"/>
            </w:tcBorders>
          </w:tcPr>
          <w:p w:rsidR="00E56663" w:rsidRDefault="00E5666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top w:val="nil"/>
              <w:left w:val="single" w:sz="4" w:space="0" w:color="000000"/>
              <w:bottom w:val="single" w:sz="4" w:space="0" w:color="000000"/>
              <w:right w:val="single" w:sz="4" w:space="0" w:color="000000"/>
            </w:tcBorders>
          </w:tcPr>
          <w:p w:rsidR="00E56663" w:rsidRDefault="00E56663">
            <w:pPr>
              <w:spacing w:after="0"/>
              <w:ind w:firstLine="0"/>
            </w:pPr>
            <w:r>
              <w:t>[] Ναι [] Όχι [] Άνευ αντικειμένου</w:t>
            </w:r>
          </w:p>
        </w:tc>
      </w:tr>
      <w:tr w:rsidR="00E56663">
        <w:trPr>
          <w:jc w:val="center"/>
        </w:trPr>
        <w:tc>
          <w:tcPr>
            <w:tcW w:w="4479" w:type="dxa"/>
            <w:tcBorders>
              <w:top w:val="single" w:sz="4" w:space="0" w:color="000000"/>
              <w:left w:val="single" w:sz="4" w:space="0" w:color="000000"/>
              <w:bottom w:val="single" w:sz="4" w:space="0" w:color="000000"/>
              <w:right w:val="nil"/>
            </w:tcBorders>
          </w:tcPr>
          <w:p w:rsidR="00E56663" w:rsidRDefault="00E56663">
            <w:pPr>
              <w:spacing w:after="0"/>
              <w:ind w:firstLine="0"/>
            </w:pPr>
            <w:r>
              <w:rPr>
                <w:b/>
                <w:bCs/>
              </w:rPr>
              <w:t>Εάν ναι</w:t>
            </w:r>
            <w:r>
              <w:t>:</w:t>
            </w:r>
          </w:p>
          <w:p w:rsidR="00E56663" w:rsidRDefault="00E5666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56663" w:rsidRDefault="00E5666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56663" w:rsidRDefault="00E56663">
            <w:pPr>
              <w:spacing w:after="0"/>
              <w:ind w:firstLine="0"/>
            </w:pPr>
            <w:r>
              <w:t>β) Εάν το πιστοποιητικό εγγραφής ή η πιστοποίηση διατίθεται ηλεκτρονικά, αναφέρετε:</w:t>
            </w:r>
          </w:p>
          <w:p w:rsidR="00E56663" w:rsidRDefault="00E5666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0"/>
                <w:vertAlign w:val="superscript"/>
              </w:rPr>
              <w:endnoteReference w:id="4"/>
            </w:r>
            <w:r>
              <w:t>:</w:t>
            </w:r>
          </w:p>
          <w:p w:rsidR="00E56663" w:rsidRDefault="00E56663">
            <w:pPr>
              <w:spacing w:after="0"/>
              <w:ind w:firstLine="0"/>
              <w:rPr>
                <w:b/>
                <w:bCs/>
              </w:rPr>
            </w:pPr>
            <w:r>
              <w:t>δ) Η εγγραφή ή η πιστοποίηση καλύπτει όλα τα απαιτούμενα κριτήρια επιλογής;</w:t>
            </w:r>
          </w:p>
          <w:p w:rsidR="00E56663" w:rsidRDefault="00E56663">
            <w:pPr>
              <w:spacing w:after="0"/>
              <w:ind w:firstLine="0"/>
              <w:rPr>
                <w:b/>
                <w:bCs/>
                <w:u w:val="single"/>
              </w:rPr>
            </w:pPr>
            <w:r>
              <w:rPr>
                <w:b/>
                <w:bCs/>
              </w:rPr>
              <w:t>Εάν όχι:</w:t>
            </w:r>
          </w:p>
          <w:p w:rsidR="00E56663" w:rsidRDefault="00E56663">
            <w:pPr>
              <w:spacing w:after="0"/>
              <w:ind w:firstLine="0"/>
            </w:pPr>
            <w:r>
              <w:rPr>
                <w:b/>
                <w:bCs/>
                <w:u w:val="single"/>
              </w:rPr>
              <w:t>Επιπροσθέτως, συμπληρώστε τις πληροφορίες που λείπουν στο μέρος IV, ενότητες Α, Β, Γ, ή Δ κατά περίπτωση</w:t>
            </w:r>
            <w:r>
              <w:t xml:space="preserve"> </w:t>
            </w:r>
            <w:r>
              <w:rPr>
                <w:b/>
                <w:bCs/>
                <w:i/>
                <w:iCs/>
              </w:rPr>
              <w:t>ΜΟΝΟ εφόσον αυτό απαιτείται στη σχετική διακήρυξη ή στα έγγραφα της σύμβασης:</w:t>
            </w:r>
          </w:p>
          <w:p w:rsidR="00E56663" w:rsidRDefault="00E56663">
            <w:pPr>
              <w:spacing w:after="0"/>
              <w:ind w:firstLine="0"/>
            </w:pPr>
            <w:r>
              <w:t xml:space="preserve">ε) Ο οικονομικός φορέας θα είναι σε θέση να προσκομίσει </w:t>
            </w:r>
            <w:r>
              <w:rPr>
                <w:b/>
                <w:bCs/>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56663" w:rsidRDefault="00E56663">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tcPr>
          <w:p w:rsidR="00E56663" w:rsidRDefault="00E56663">
            <w:pPr>
              <w:snapToGrid w:val="0"/>
              <w:spacing w:after="0"/>
              <w:ind w:firstLine="0"/>
            </w:pPr>
          </w:p>
          <w:p w:rsidR="00E56663" w:rsidRDefault="00E56663">
            <w:pPr>
              <w:spacing w:after="0"/>
              <w:ind w:firstLine="0"/>
            </w:pPr>
          </w:p>
          <w:p w:rsidR="00E56663" w:rsidRDefault="00E56663">
            <w:pPr>
              <w:spacing w:after="0"/>
              <w:ind w:firstLine="0"/>
            </w:pPr>
          </w:p>
          <w:p w:rsidR="00E56663" w:rsidRDefault="00E56663">
            <w:pPr>
              <w:spacing w:after="0"/>
              <w:ind w:firstLine="0"/>
            </w:pPr>
          </w:p>
          <w:p w:rsidR="00E56663" w:rsidRDefault="00E56663">
            <w:pPr>
              <w:spacing w:after="0"/>
              <w:ind w:firstLine="0"/>
            </w:pPr>
          </w:p>
          <w:p w:rsidR="00E56663" w:rsidRDefault="00E56663">
            <w:pPr>
              <w:spacing w:after="0"/>
              <w:ind w:firstLine="0"/>
            </w:pPr>
          </w:p>
          <w:p w:rsidR="00E56663" w:rsidRDefault="00E56663">
            <w:pPr>
              <w:spacing w:after="0"/>
              <w:ind w:firstLine="0"/>
            </w:pPr>
          </w:p>
          <w:p w:rsidR="00E56663" w:rsidRDefault="00E56663">
            <w:pPr>
              <w:spacing w:after="0"/>
              <w:ind w:firstLine="0"/>
            </w:pPr>
            <w:r>
              <w:t>α) [……]</w:t>
            </w:r>
          </w:p>
          <w:p w:rsidR="00E56663" w:rsidRDefault="00E56663">
            <w:pPr>
              <w:spacing w:after="0"/>
              <w:ind w:firstLine="0"/>
            </w:pPr>
          </w:p>
          <w:p w:rsidR="00E56663" w:rsidRDefault="00E56663">
            <w:pPr>
              <w:spacing w:after="0"/>
              <w:ind w:firstLine="0"/>
            </w:pPr>
          </w:p>
          <w:p w:rsidR="00E56663" w:rsidRDefault="00E56663">
            <w:pPr>
              <w:spacing w:after="0"/>
              <w:ind w:firstLine="0"/>
            </w:pPr>
            <w:r>
              <w:rPr>
                <w:i/>
                <w:iCs/>
              </w:rPr>
              <w:t>β) (διαδικτυακή διεύθυνση, αρχή ή φορέας έκδοσης, επακριβή στοιχεία αναφοράς των εγγράφων):[……][……][……][……]</w:t>
            </w:r>
          </w:p>
          <w:p w:rsidR="00E56663" w:rsidRDefault="00E56663">
            <w:pPr>
              <w:spacing w:after="0"/>
              <w:ind w:firstLine="0"/>
            </w:pPr>
            <w:r>
              <w:t>γ) [……]</w:t>
            </w:r>
          </w:p>
          <w:p w:rsidR="00E56663" w:rsidRDefault="00E56663">
            <w:pPr>
              <w:spacing w:after="0"/>
              <w:ind w:firstLine="0"/>
            </w:pPr>
          </w:p>
          <w:p w:rsidR="00E56663" w:rsidRDefault="00E56663">
            <w:pPr>
              <w:spacing w:after="0"/>
              <w:ind w:firstLine="0"/>
            </w:pPr>
          </w:p>
          <w:p w:rsidR="00E56663" w:rsidRDefault="00E56663">
            <w:pPr>
              <w:spacing w:after="0"/>
              <w:ind w:firstLine="0"/>
            </w:pPr>
          </w:p>
          <w:p w:rsidR="00E56663" w:rsidRDefault="00E56663">
            <w:pPr>
              <w:spacing w:after="0"/>
              <w:ind w:firstLine="0"/>
            </w:pPr>
            <w:r>
              <w:t>δ) [] Ναι [] Όχι</w:t>
            </w:r>
          </w:p>
          <w:p w:rsidR="00E56663" w:rsidRDefault="00E56663">
            <w:pPr>
              <w:spacing w:after="0"/>
              <w:ind w:firstLine="0"/>
            </w:pPr>
          </w:p>
          <w:p w:rsidR="00E56663" w:rsidRDefault="00E56663">
            <w:pPr>
              <w:spacing w:after="0"/>
              <w:ind w:firstLine="0"/>
            </w:pPr>
          </w:p>
          <w:p w:rsidR="00E56663" w:rsidRDefault="00E56663">
            <w:pPr>
              <w:spacing w:after="0"/>
              <w:ind w:firstLine="0"/>
            </w:pPr>
          </w:p>
          <w:p w:rsidR="00E56663" w:rsidRDefault="00E56663">
            <w:pPr>
              <w:spacing w:after="0"/>
              <w:ind w:firstLine="0"/>
            </w:pPr>
          </w:p>
          <w:p w:rsidR="00E56663" w:rsidRDefault="00E56663">
            <w:pPr>
              <w:spacing w:after="0"/>
              <w:ind w:firstLine="0"/>
            </w:pPr>
          </w:p>
          <w:p w:rsidR="00E56663" w:rsidRDefault="00E56663">
            <w:pPr>
              <w:spacing w:after="0"/>
              <w:ind w:firstLine="0"/>
            </w:pPr>
          </w:p>
          <w:p w:rsidR="00E56663" w:rsidRDefault="00E56663">
            <w:pPr>
              <w:spacing w:after="0"/>
              <w:ind w:firstLine="0"/>
            </w:pPr>
          </w:p>
          <w:p w:rsidR="00E56663" w:rsidRDefault="00E56663">
            <w:pPr>
              <w:spacing w:after="0"/>
              <w:ind w:firstLine="0"/>
            </w:pPr>
            <w:r>
              <w:t>ε) [] Ναι [] Όχι</w:t>
            </w:r>
          </w:p>
          <w:p w:rsidR="00E56663" w:rsidRDefault="00E56663">
            <w:pPr>
              <w:spacing w:after="0"/>
              <w:ind w:firstLine="0"/>
            </w:pPr>
          </w:p>
          <w:p w:rsidR="00E56663" w:rsidRDefault="00E56663">
            <w:pPr>
              <w:spacing w:after="0"/>
              <w:ind w:firstLine="0"/>
            </w:pPr>
          </w:p>
          <w:p w:rsidR="00E56663" w:rsidRDefault="00E56663">
            <w:pPr>
              <w:spacing w:after="0"/>
              <w:ind w:firstLine="0"/>
            </w:pPr>
          </w:p>
          <w:p w:rsidR="00E56663" w:rsidRDefault="00E56663">
            <w:pPr>
              <w:spacing w:after="0"/>
              <w:ind w:firstLine="0"/>
              <w:rPr>
                <w:i/>
                <w:iCs/>
              </w:rPr>
            </w:pPr>
          </w:p>
          <w:p w:rsidR="00E56663" w:rsidRDefault="00E56663">
            <w:pPr>
              <w:spacing w:after="0"/>
              <w:ind w:firstLine="0"/>
              <w:rPr>
                <w:i/>
                <w:iCs/>
              </w:rPr>
            </w:pPr>
          </w:p>
          <w:p w:rsidR="00E56663" w:rsidRDefault="00E56663">
            <w:pPr>
              <w:spacing w:after="0"/>
              <w:ind w:firstLine="0"/>
              <w:rPr>
                <w:i/>
                <w:iCs/>
              </w:rPr>
            </w:pPr>
          </w:p>
          <w:p w:rsidR="00E56663" w:rsidRDefault="00E56663">
            <w:pPr>
              <w:spacing w:after="0"/>
              <w:ind w:firstLine="0"/>
              <w:rPr>
                <w:i/>
                <w:iCs/>
              </w:rPr>
            </w:pPr>
          </w:p>
          <w:p w:rsidR="00E56663" w:rsidRDefault="00E56663">
            <w:pPr>
              <w:spacing w:after="0"/>
              <w:ind w:firstLine="0"/>
              <w:rPr>
                <w:i/>
                <w:iCs/>
              </w:rPr>
            </w:pPr>
          </w:p>
          <w:p w:rsidR="00E56663" w:rsidRDefault="00E56663">
            <w:pPr>
              <w:spacing w:after="0"/>
              <w:ind w:firstLine="0"/>
              <w:rPr>
                <w:i/>
                <w:iCs/>
              </w:rPr>
            </w:pPr>
            <w:r>
              <w:rPr>
                <w:i/>
                <w:iCs/>
              </w:rPr>
              <w:t>(διαδικτυακή διεύθυνση, αρχή ή φορέας έκδοσης, επακριβή στοιχεία αναφοράς των εγγράφων):</w:t>
            </w:r>
          </w:p>
          <w:p w:rsidR="00E56663" w:rsidRDefault="00E56663">
            <w:pPr>
              <w:spacing w:after="0"/>
              <w:ind w:firstLine="0"/>
            </w:pPr>
            <w:r>
              <w:rPr>
                <w:i/>
                <w:iCs/>
              </w:rPr>
              <w:t>[……][……][……][……]</w:t>
            </w:r>
          </w:p>
        </w:tc>
      </w:tr>
      <w:tr w:rsidR="00E56663">
        <w:trPr>
          <w:jc w:val="center"/>
        </w:trPr>
        <w:tc>
          <w:tcPr>
            <w:tcW w:w="4479" w:type="dxa"/>
            <w:tcBorders>
              <w:top w:val="nil"/>
              <w:left w:val="single" w:sz="4" w:space="0" w:color="000000"/>
              <w:bottom w:val="single" w:sz="4" w:space="0" w:color="000000"/>
              <w:right w:val="nil"/>
            </w:tcBorders>
          </w:tcPr>
          <w:p w:rsidR="00E56663" w:rsidRDefault="00E56663">
            <w:pPr>
              <w:spacing w:before="120" w:after="0"/>
              <w:ind w:firstLine="0"/>
              <w:rPr>
                <w:b/>
                <w:bCs/>
                <w:i/>
                <w:iCs/>
              </w:rPr>
            </w:pPr>
            <w:r>
              <w:rPr>
                <w:b/>
                <w:bCs/>
                <w:i/>
                <w:iCs/>
              </w:rPr>
              <w:t>Τρόπος συμμετοχής:</w:t>
            </w:r>
          </w:p>
        </w:tc>
        <w:tc>
          <w:tcPr>
            <w:tcW w:w="4480" w:type="dxa"/>
            <w:tcBorders>
              <w:top w:val="nil"/>
              <w:left w:val="single" w:sz="4" w:space="0" w:color="000000"/>
              <w:bottom w:val="single" w:sz="4" w:space="0" w:color="000000"/>
              <w:right w:val="single" w:sz="4" w:space="0" w:color="000000"/>
            </w:tcBorders>
          </w:tcPr>
          <w:p w:rsidR="00E56663" w:rsidRDefault="00E56663">
            <w:pPr>
              <w:spacing w:after="0"/>
              <w:ind w:firstLine="0"/>
            </w:pPr>
            <w:r>
              <w:rPr>
                <w:b/>
                <w:bCs/>
                <w:i/>
                <w:iCs/>
              </w:rPr>
              <w:t>Απάντηση:</w:t>
            </w:r>
          </w:p>
        </w:tc>
      </w:tr>
      <w:tr w:rsidR="00E56663">
        <w:trPr>
          <w:jc w:val="center"/>
        </w:trPr>
        <w:tc>
          <w:tcPr>
            <w:tcW w:w="4479" w:type="dxa"/>
            <w:tcBorders>
              <w:top w:val="single" w:sz="4" w:space="0" w:color="000000"/>
              <w:left w:val="single" w:sz="4" w:space="0" w:color="000000"/>
              <w:bottom w:val="single" w:sz="4" w:space="0" w:color="000000"/>
              <w:right w:val="nil"/>
            </w:tcBorders>
          </w:tcPr>
          <w:p w:rsidR="00E56663" w:rsidRDefault="00E56663">
            <w:pPr>
              <w:spacing w:after="0"/>
              <w:ind w:firstLine="0"/>
            </w:pPr>
            <w:r>
              <w:t>Ο οικονομικός φορέας συμμετέχει στη διαδικασία σύναψης δημόσιας σύμβασης από κοινού με άλλους</w:t>
            </w:r>
            <w:r>
              <w:rPr>
                <w:rStyle w:val="a0"/>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tcPr>
          <w:p w:rsidR="00E56663" w:rsidRDefault="00E56663">
            <w:pPr>
              <w:spacing w:after="0"/>
              <w:ind w:firstLine="0"/>
            </w:pPr>
            <w:r>
              <w:t>[] Ναι [] Όχι</w:t>
            </w:r>
          </w:p>
        </w:tc>
      </w:tr>
      <w:tr w:rsidR="00E56663">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E56663" w:rsidRDefault="00E56663">
            <w:pPr>
              <w:spacing w:after="0"/>
              <w:ind w:firstLine="0"/>
            </w:pPr>
            <w:r>
              <w:rPr>
                <w:b/>
                <w:bCs/>
                <w:i/>
                <w:iCs/>
              </w:rPr>
              <w:t>Εάν ναι</w:t>
            </w:r>
            <w:r>
              <w:rPr>
                <w:i/>
                <w:iCs/>
              </w:rPr>
              <w:t>, μεριμνήστε για την υποβολή χωριστού εντύπου ΤΕΥΔ από τους άλλους εμπλεκόμενους οικονομικούς φορείς.</w:t>
            </w:r>
          </w:p>
        </w:tc>
      </w:tr>
      <w:tr w:rsidR="00E56663">
        <w:trPr>
          <w:jc w:val="center"/>
        </w:trPr>
        <w:tc>
          <w:tcPr>
            <w:tcW w:w="4479" w:type="dxa"/>
            <w:tcBorders>
              <w:top w:val="single" w:sz="4" w:space="0" w:color="000000"/>
              <w:left w:val="single" w:sz="4" w:space="0" w:color="000000"/>
              <w:bottom w:val="single" w:sz="4" w:space="0" w:color="000000"/>
              <w:right w:val="nil"/>
            </w:tcBorders>
          </w:tcPr>
          <w:p w:rsidR="00E56663" w:rsidRDefault="00E56663">
            <w:pPr>
              <w:spacing w:after="0"/>
              <w:ind w:firstLine="0"/>
            </w:pPr>
            <w:r>
              <w:rPr>
                <w:b/>
                <w:bCs/>
              </w:rPr>
              <w:t>Εάν ναι</w:t>
            </w:r>
            <w:r>
              <w:t>:</w:t>
            </w:r>
          </w:p>
          <w:p w:rsidR="00E56663" w:rsidRDefault="00E5666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56663" w:rsidRDefault="00E5666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56663" w:rsidRDefault="00E56663">
            <w:pPr>
              <w:spacing w:after="0"/>
              <w:ind w:firstLine="0"/>
            </w:pPr>
            <w: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E56663" w:rsidRDefault="00E56663">
            <w:pPr>
              <w:snapToGrid w:val="0"/>
              <w:spacing w:after="0"/>
              <w:ind w:firstLine="0"/>
            </w:pPr>
          </w:p>
          <w:p w:rsidR="00E56663" w:rsidRDefault="00E56663">
            <w:pPr>
              <w:spacing w:after="0"/>
              <w:ind w:firstLine="0"/>
            </w:pPr>
            <w:r>
              <w:t>α) [……]</w:t>
            </w:r>
          </w:p>
          <w:p w:rsidR="00E56663" w:rsidRDefault="00E56663">
            <w:pPr>
              <w:spacing w:after="0"/>
              <w:ind w:firstLine="0"/>
            </w:pPr>
          </w:p>
          <w:p w:rsidR="00E56663" w:rsidRDefault="00E56663">
            <w:pPr>
              <w:spacing w:after="0"/>
              <w:ind w:firstLine="0"/>
            </w:pPr>
          </w:p>
          <w:p w:rsidR="00E56663" w:rsidRDefault="00E56663">
            <w:pPr>
              <w:spacing w:after="0"/>
              <w:ind w:firstLine="0"/>
            </w:pPr>
          </w:p>
          <w:p w:rsidR="00E56663" w:rsidRDefault="00E56663">
            <w:pPr>
              <w:spacing w:after="0"/>
              <w:ind w:firstLine="0"/>
            </w:pPr>
            <w:r>
              <w:t>β) [……]</w:t>
            </w:r>
          </w:p>
          <w:p w:rsidR="00E56663" w:rsidRDefault="00E56663">
            <w:pPr>
              <w:spacing w:after="0"/>
              <w:ind w:firstLine="0"/>
            </w:pPr>
          </w:p>
          <w:p w:rsidR="00E56663" w:rsidRDefault="00E56663">
            <w:pPr>
              <w:spacing w:after="0"/>
              <w:ind w:firstLine="0"/>
            </w:pPr>
          </w:p>
          <w:p w:rsidR="00E56663" w:rsidRDefault="00E56663">
            <w:pPr>
              <w:spacing w:after="0"/>
              <w:ind w:firstLine="0"/>
            </w:pPr>
            <w:r>
              <w:t>γ) [……]</w:t>
            </w:r>
          </w:p>
        </w:tc>
      </w:tr>
      <w:tr w:rsidR="00E56663">
        <w:trPr>
          <w:jc w:val="center"/>
        </w:trPr>
        <w:tc>
          <w:tcPr>
            <w:tcW w:w="4479" w:type="dxa"/>
            <w:tcBorders>
              <w:top w:val="single" w:sz="4" w:space="0" w:color="000000"/>
              <w:left w:val="single" w:sz="4" w:space="0" w:color="000000"/>
              <w:bottom w:val="single" w:sz="4" w:space="0" w:color="000000"/>
              <w:right w:val="nil"/>
            </w:tcBorders>
          </w:tcPr>
          <w:p w:rsidR="00E56663" w:rsidRDefault="00E56663">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tcPr>
          <w:p w:rsidR="00E56663" w:rsidRDefault="00E56663">
            <w:pPr>
              <w:spacing w:after="0"/>
              <w:ind w:firstLine="0"/>
            </w:pPr>
            <w:r>
              <w:rPr>
                <w:b/>
                <w:bCs/>
                <w:i/>
                <w:iCs/>
              </w:rPr>
              <w:t>Απάντηση:</w:t>
            </w:r>
          </w:p>
        </w:tc>
      </w:tr>
      <w:tr w:rsidR="00E56663">
        <w:trPr>
          <w:jc w:val="center"/>
        </w:trPr>
        <w:tc>
          <w:tcPr>
            <w:tcW w:w="4479" w:type="dxa"/>
            <w:tcBorders>
              <w:top w:val="single" w:sz="4" w:space="0" w:color="000000"/>
              <w:left w:val="single" w:sz="4" w:space="0" w:color="000000"/>
              <w:bottom w:val="single" w:sz="4" w:space="0" w:color="000000"/>
              <w:right w:val="nil"/>
            </w:tcBorders>
          </w:tcPr>
          <w:p w:rsidR="00E56663" w:rsidRDefault="00E5666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tcPr>
          <w:p w:rsidR="00E56663" w:rsidRDefault="00E56663">
            <w:pPr>
              <w:spacing w:after="0"/>
              <w:ind w:firstLine="0"/>
            </w:pPr>
            <w:r>
              <w:t>[   ]</w:t>
            </w:r>
          </w:p>
        </w:tc>
      </w:tr>
    </w:tbl>
    <w:p w:rsidR="00E56663" w:rsidRDefault="00E56663"/>
    <w:p w:rsidR="00E56663" w:rsidRDefault="00E56663">
      <w:pPr>
        <w:pageBreakBefore/>
        <w:ind w:firstLine="0"/>
        <w:jc w:val="center"/>
        <w:rPr>
          <w:i/>
          <w:iCs/>
        </w:rPr>
      </w:pPr>
      <w:r>
        <w:rPr>
          <w:b/>
          <w:bCs/>
        </w:rPr>
        <w:t>Β: Πληροφορίες σχετικά με τους νόμιμους εκπροσώπους του οικονομικού φορέα</w:t>
      </w:r>
    </w:p>
    <w:p w:rsidR="00E56663" w:rsidRDefault="00E56663">
      <w:pPr>
        <w:pBdr>
          <w:top w:val="single" w:sz="2" w:space="1" w:color="000000"/>
          <w:left w:val="single" w:sz="2" w:space="1" w:color="000000"/>
          <w:bottom w:val="single" w:sz="2" w:space="1" w:color="000000"/>
          <w:right w:val="single" w:sz="2" w:space="1" w:color="000000"/>
        </w:pBdr>
        <w:shd w:val="clear" w:color="auto" w:fill="FFFFFF"/>
        <w:ind w:firstLine="0"/>
        <w:rPr>
          <w:b/>
          <w:bCs/>
          <w:i/>
          <w:iCs/>
        </w:rPr>
      </w:pPr>
      <w:r>
        <w:rPr>
          <w:i/>
          <w:iCs/>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56663">
        <w:trPr>
          <w:jc w:val="center"/>
        </w:trPr>
        <w:tc>
          <w:tcPr>
            <w:tcW w:w="4479" w:type="dxa"/>
            <w:tcBorders>
              <w:top w:val="single" w:sz="4" w:space="0" w:color="000000"/>
              <w:left w:val="single" w:sz="4" w:space="0" w:color="000000"/>
              <w:bottom w:val="single" w:sz="4" w:space="0" w:color="000000"/>
              <w:right w:val="nil"/>
            </w:tcBorders>
          </w:tcPr>
          <w:p w:rsidR="00E56663" w:rsidRDefault="00E56663">
            <w:pPr>
              <w:spacing w:after="0"/>
              <w:ind w:firstLine="0"/>
              <w:rPr>
                <w:b/>
                <w:bCs/>
                <w:i/>
                <w:iCs/>
              </w:rPr>
            </w:pPr>
            <w:r>
              <w:rPr>
                <w:b/>
                <w:bCs/>
                <w:i/>
                <w:iCs/>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tcPr>
          <w:p w:rsidR="00E56663" w:rsidRDefault="00E56663">
            <w:pPr>
              <w:spacing w:after="0"/>
              <w:ind w:firstLine="0"/>
            </w:pPr>
            <w:r>
              <w:rPr>
                <w:b/>
                <w:bCs/>
                <w:i/>
                <w:iCs/>
              </w:rPr>
              <w:t>Απάντηση:</w:t>
            </w:r>
          </w:p>
        </w:tc>
      </w:tr>
      <w:tr w:rsidR="00E56663">
        <w:trPr>
          <w:jc w:val="center"/>
        </w:trPr>
        <w:tc>
          <w:tcPr>
            <w:tcW w:w="4479" w:type="dxa"/>
            <w:tcBorders>
              <w:top w:val="single" w:sz="4" w:space="0" w:color="000000"/>
              <w:left w:val="single" w:sz="4" w:space="0" w:color="000000"/>
              <w:bottom w:val="single" w:sz="4" w:space="0" w:color="000000"/>
              <w:right w:val="nil"/>
            </w:tcBorders>
          </w:tcPr>
          <w:p w:rsidR="00E56663" w:rsidRDefault="00E56663">
            <w:pPr>
              <w:spacing w:after="0"/>
              <w:ind w:firstLine="0"/>
              <w:rPr>
                <w:color w:val="000000"/>
              </w:rPr>
            </w:pPr>
            <w:r>
              <w:t>Ονοματεπώνυμο</w:t>
            </w:r>
          </w:p>
          <w:p w:rsidR="00E56663" w:rsidRDefault="00E566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tcPr>
          <w:p w:rsidR="00E56663" w:rsidRDefault="00E56663">
            <w:pPr>
              <w:spacing w:after="0"/>
              <w:ind w:firstLine="0"/>
            </w:pPr>
            <w:r>
              <w:t>[……]</w:t>
            </w:r>
          </w:p>
          <w:p w:rsidR="00E56663" w:rsidRDefault="00E56663">
            <w:pPr>
              <w:spacing w:after="0"/>
              <w:ind w:firstLine="0"/>
            </w:pPr>
            <w:r>
              <w:t>[……]</w:t>
            </w:r>
          </w:p>
        </w:tc>
      </w:tr>
      <w:tr w:rsidR="00E56663">
        <w:trPr>
          <w:jc w:val="center"/>
        </w:trPr>
        <w:tc>
          <w:tcPr>
            <w:tcW w:w="4479" w:type="dxa"/>
            <w:tcBorders>
              <w:top w:val="single" w:sz="4" w:space="0" w:color="000000"/>
              <w:left w:val="single" w:sz="4" w:space="0" w:color="000000"/>
              <w:bottom w:val="single" w:sz="4" w:space="0" w:color="000000"/>
              <w:right w:val="nil"/>
            </w:tcBorders>
          </w:tcPr>
          <w:p w:rsidR="00E56663" w:rsidRDefault="00E566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tcPr>
          <w:p w:rsidR="00E56663" w:rsidRDefault="00E56663">
            <w:pPr>
              <w:spacing w:after="0"/>
              <w:ind w:firstLine="0"/>
            </w:pPr>
            <w:r>
              <w:t>[……]</w:t>
            </w:r>
          </w:p>
        </w:tc>
      </w:tr>
      <w:tr w:rsidR="00E56663">
        <w:trPr>
          <w:jc w:val="center"/>
        </w:trPr>
        <w:tc>
          <w:tcPr>
            <w:tcW w:w="4479" w:type="dxa"/>
            <w:tcBorders>
              <w:top w:val="single" w:sz="4" w:space="0" w:color="000000"/>
              <w:left w:val="single" w:sz="4" w:space="0" w:color="000000"/>
              <w:bottom w:val="single" w:sz="4" w:space="0" w:color="000000"/>
              <w:right w:val="nil"/>
            </w:tcBorders>
          </w:tcPr>
          <w:p w:rsidR="00E56663" w:rsidRDefault="00E566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tcPr>
          <w:p w:rsidR="00E56663" w:rsidRDefault="00E56663">
            <w:pPr>
              <w:spacing w:after="0"/>
              <w:ind w:firstLine="0"/>
            </w:pPr>
            <w:r>
              <w:t>[……]</w:t>
            </w:r>
          </w:p>
        </w:tc>
      </w:tr>
      <w:tr w:rsidR="00E56663">
        <w:trPr>
          <w:jc w:val="center"/>
        </w:trPr>
        <w:tc>
          <w:tcPr>
            <w:tcW w:w="4479" w:type="dxa"/>
            <w:tcBorders>
              <w:top w:val="single" w:sz="4" w:space="0" w:color="000000"/>
              <w:left w:val="single" w:sz="4" w:space="0" w:color="000000"/>
              <w:bottom w:val="single" w:sz="4" w:space="0" w:color="000000"/>
              <w:right w:val="nil"/>
            </w:tcBorders>
          </w:tcPr>
          <w:p w:rsidR="00E56663" w:rsidRDefault="00E566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tcPr>
          <w:p w:rsidR="00E56663" w:rsidRDefault="00E56663">
            <w:pPr>
              <w:spacing w:after="0"/>
              <w:ind w:firstLine="0"/>
            </w:pPr>
            <w:r>
              <w:t>[……]</w:t>
            </w:r>
          </w:p>
        </w:tc>
      </w:tr>
      <w:tr w:rsidR="00E56663">
        <w:trPr>
          <w:jc w:val="center"/>
        </w:trPr>
        <w:tc>
          <w:tcPr>
            <w:tcW w:w="4479" w:type="dxa"/>
            <w:tcBorders>
              <w:top w:val="single" w:sz="4" w:space="0" w:color="000000"/>
              <w:left w:val="single" w:sz="4" w:space="0" w:color="000000"/>
              <w:bottom w:val="single" w:sz="4" w:space="0" w:color="000000"/>
              <w:right w:val="nil"/>
            </w:tcBorders>
          </w:tcPr>
          <w:p w:rsidR="00E56663" w:rsidRDefault="00E56663">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tcPr>
          <w:p w:rsidR="00E56663" w:rsidRDefault="00E56663">
            <w:pPr>
              <w:spacing w:after="0"/>
              <w:ind w:firstLine="0"/>
            </w:pPr>
            <w:r>
              <w:t>[……]</w:t>
            </w:r>
          </w:p>
        </w:tc>
      </w:tr>
      <w:tr w:rsidR="00E56663">
        <w:trPr>
          <w:jc w:val="center"/>
        </w:trPr>
        <w:tc>
          <w:tcPr>
            <w:tcW w:w="4479" w:type="dxa"/>
            <w:tcBorders>
              <w:top w:val="single" w:sz="4" w:space="0" w:color="000000"/>
              <w:left w:val="single" w:sz="4" w:space="0" w:color="000000"/>
              <w:bottom w:val="single" w:sz="4" w:space="0" w:color="000000"/>
              <w:right w:val="nil"/>
            </w:tcBorders>
          </w:tcPr>
          <w:p w:rsidR="00E56663" w:rsidRDefault="00E566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tcPr>
          <w:p w:rsidR="00E56663" w:rsidRDefault="00E56663">
            <w:pPr>
              <w:spacing w:after="0"/>
              <w:ind w:firstLine="0"/>
            </w:pPr>
            <w:r>
              <w:t>[……]</w:t>
            </w:r>
          </w:p>
        </w:tc>
      </w:tr>
    </w:tbl>
    <w:p w:rsidR="00E56663" w:rsidRDefault="00E56663">
      <w:pPr>
        <w:pStyle w:val="SectionTitle"/>
        <w:ind w:left="850" w:firstLine="0"/>
      </w:pPr>
    </w:p>
    <w:p w:rsidR="00E56663" w:rsidRDefault="00E56663">
      <w:pPr>
        <w:pageBreakBefore/>
        <w:ind w:left="850" w:firstLine="0"/>
        <w:jc w:val="center"/>
        <w:rPr>
          <w:b/>
          <w:bCs/>
          <w:i/>
          <w:iCs/>
        </w:rPr>
      </w:pPr>
      <w:r>
        <w:rPr>
          <w:b/>
          <w:bCs/>
        </w:rPr>
        <w:t>Γ: Πληροφορίες σχετικά με τη στήριξη στις ικανότητες άλλων ΦΟΡΕΩΝ</w:t>
      </w:r>
      <w:r>
        <w:rPr>
          <w:rStyle w:val="EndnoteReference"/>
          <w:rFonts w:ascii="Calibri" w:hAnsi="Calibri" w:cs="Calibri"/>
          <w:b/>
          <w:bCs/>
        </w:rPr>
        <w:endnoteReference w:id="6"/>
      </w:r>
      <w:r>
        <w:t xml:space="preserve"> </w:t>
      </w:r>
    </w:p>
    <w:tbl>
      <w:tblPr>
        <w:tblW w:w="8959" w:type="dxa"/>
        <w:jc w:val="center"/>
        <w:tblLayout w:type="fixed"/>
        <w:tblLook w:val="0000"/>
      </w:tblPr>
      <w:tblGrid>
        <w:gridCol w:w="4479"/>
        <w:gridCol w:w="4480"/>
      </w:tblGrid>
      <w:tr w:rsidR="00E56663">
        <w:trPr>
          <w:trHeight w:val="343"/>
          <w:jc w:val="center"/>
        </w:trPr>
        <w:tc>
          <w:tcPr>
            <w:tcW w:w="4479" w:type="dxa"/>
            <w:tcBorders>
              <w:top w:val="single" w:sz="4" w:space="0" w:color="000000"/>
              <w:left w:val="single" w:sz="4" w:space="0" w:color="000000"/>
              <w:bottom w:val="single" w:sz="4" w:space="0" w:color="000000"/>
              <w:right w:val="nil"/>
            </w:tcBorders>
          </w:tcPr>
          <w:p w:rsidR="00E56663" w:rsidRDefault="00E56663">
            <w:pPr>
              <w:spacing w:after="0"/>
              <w:ind w:firstLine="0"/>
              <w:rPr>
                <w:b/>
                <w:bCs/>
                <w:i/>
                <w:iCs/>
              </w:rPr>
            </w:pPr>
            <w:r>
              <w:rPr>
                <w:b/>
                <w:bCs/>
                <w:i/>
                <w:iCs/>
              </w:rPr>
              <w:t>Στήριξη:</w:t>
            </w:r>
          </w:p>
        </w:tc>
        <w:tc>
          <w:tcPr>
            <w:tcW w:w="4479" w:type="dxa"/>
            <w:tcBorders>
              <w:top w:val="single" w:sz="4" w:space="0" w:color="000000"/>
              <w:left w:val="single" w:sz="4" w:space="0" w:color="000000"/>
              <w:bottom w:val="single" w:sz="4" w:space="0" w:color="000000"/>
              <w:right w:val="single" w:sz="4" w:space="0" w:color="000000"/>
            </w:tcBorders>
          </w:tcPr>
          <w:p w:rsidR="00E56663" w:rsidRDefault="00E56663">
            <w:pPr>
              <w:spacing w:after="0"/>
              <w:ind w:firstLine="0"/>
            </w:pPr>
            <w:r>
              <w:rPr>
                <w:b/>
                <w:bCs/>
                <w:i/>
                <w:iCs/>
              </w:rPr>
              <w:t>Απάντηση:</w:t>
            </w:r>
          </w:p>
        </w:tc>
      </w:tr>
      <w:tr w:rsidR="00E56663">
        <w:trPr>
          <w:jc w:val="center"/>
        </w:trPr>
        <w:tc>
          <w:tcPr>
            <w:tcW w:w="4479" w:type="dxa"/>
            <w:tcBorders>
              <w:top w:val="single" w:sz="4" w:space="0" w:color="000000"/>
              <w:left w:val="single" w:sz="4" w:space="0" w:color="000000"/>
              <w:bottom w:val="single" w:sz="4" w:space="0" w:color="000000"/>
              <w:right w:val="nil"/>
            </w:tcBorders>
          </w:tcPr>
          <w:p w:rsidR="00E56663" w:rsidRDefault="00E56663">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tcPr>
          <w:p w:rsidR="00E56663" w:rsidRDefault="00E56663">
            <w:pPr>
              <w:spacing w:after="0"/>
              <w:ind w:firstLine="0"/>
            </w:pPr>
            <w:r>
              <w:t>[]Ναι []Όχι</w:t>
            </w:r>
          </w:p>
        </w:tc>
      </w:tr>
    </w:tbl>
    <w:p w:rsidR="00E56663" w:rsidRDefault="00E56663">
      <w:pPr>
        <w:pBdr>
          <w:top w:val="single" w:sz="4" w:space="1" w:color="000000"/>
          <w:left w:val="single" w:sz="4" w:space="4" w:color="000000"/>
          <w:bottom w:val="single" w:sz="4" w:space="1" w:color="000000"/>
          <w:right w:val="single" w:sz="4" w:space="4" w:color="000000"/>
        </w:pBdr>
        <w:shd w:val="clear" w:color="auto" w:fill="BFBFBF"/>
        <w:ind w:firstLine="0"/>
        <w:rPr>
          <w:i/>
          <w:iCs/>
        </w:rPr>
      </w:pPr>
      <w:r>
        <w:rPr>
          <w:b/>
          <w:bCs/>
          <w:i/>
          <w:iCs/>
        </w:rPr>
        <w:t>Εάν ναι</w:t>
      </w:r>
      <w:r>
        <w:rPr>
          <w:i/>
          <w:iCs/>
        </w:rPr>
        <w:t xml:space="preserve">, επισυνάψτε χωριστό έντυπο ΤΕΥΔ με τις πληροφορίες που απαιτούνται σύμφωνα με τις </w:t>
      </w:r>
      <w:r>
        <w:rPr>
          <w:b/>
          <w:bCs/>
          <w:i/>
          <w:iCs/>
        </w:rPr>
        <w:t xml:space="preserve">ενότητες Α και Β του παρόντος μέρους και σύμφωνα με το μέρος ΙΙΙ, για κάθε ένα </w:t>
      </w:r>
      <w:r>
        <w:rPr>
          <w:i/>
          <w:iCs/>
        </w:rPr>
        <w:t xml:space="preserve">από τους σχετικούς φορείς, δεόντως συμπληρωμένο και υπογεγραμμένο από τους νομίμους εκπροσώπους αυτών. </w:t>
      </w:r>
    </w:p>
    <w:p w:rsidR="00E56663" w:rsidRDefault="00E56663">
      <w:pPr>
        <w:pBdr>
          <w:top w:val="single" w:sz="4" w:space="1" w:color="000000"/>
          <w:left w:val="single" w:sz="4" w:space="4" w:color="000000"/>
          <w:bottom w:val="single" w:sz="4" w:space="1" w:color="000000"/>
          <w:right w:val="single" w:sz="4" w:space="4" w:color="000000"/>
        </w:pBdr>
        <w:shd w:val="clear" w:color="auto" w:fill="BFBFBF"/>
        <w:ind w:firstLine="0"/>
        <w:rPr>
          <w:i/>
          <w:iCs/>
        </w:rPr>
      </w:pPr>
      <w:r>
        <w:rPr>
          <w:i/>
          <w:iCs/>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56663" w:rsidRDefault="00E56663">
      <w:pPr>
        <w:pBdr>
          <w:top w:val="single" w:sz="4" w:space="1" w:color="000000"/>
          <w:left w:val="single" w:sz="4" w:space="4" w:color="000000"/>
          <w:bottom w:val="single" w:sz="4" w:space="1" w:color="000000"/>
          <w:right w:val="single" w:sz="4" w:space="4" w:color="000000"/>
        </w:pBdr>
        <w:shd w:val="clear" w:color="auto" w:fill="BFBFBF"/>
        <w:ind w:firstLine="0"/>
      </w:pPr>
      <w:r>
        <w:rPr>
          <w:i/>
          <w:iCs/>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56663" w:rsidRDefault="00E56663">
      <w:pPr>
        <w:ind w:firstLine="0"/>
        <w:jc w:val="center"/>
      </w:pPr>
    </w:p>
    <w:p w:rsidR="00E56663" w:rsidRDefault="00E56663">
      <w:pPr>
        <w:pageBreakBefore/>
        <w:jc w:val="center"/>
        <w:rPr>
          <w:b/>
          <w:bCs/>
          <w:color w:val="000000"/>
        </w:rPr>
      </w:pPr>
      <w:r>
        <w:rPr>
          <w:b/>
          <w:bCs/>
          <w:u w:val="single"/>
        </w:rPr>
        <w:t>Μέρος III: Λόγοι αποκλεισμού</w:t>
      </w:r>
    </w:p>
    <w:p w:rsidR="00E56663" w:rsidRDefault="00E56663">
      <w:pPr>
        <w:jc w:val="center"/>
      </w:pPr>
      <w:r>
        <w:rPr>
          <w:b/>
          <w:bCs/>
          <w:color w:val="000000"/>
        </w:rPr>
        <w:t>Α: Λόγοι αποκλεισμού που σχετίζονται με ποινικές καταδίκες</w:t>
      </w:r>
      <w:r>
        <w:rPr>
          <w:rStyle w:val="EndnoteReference"/>
          <w:rFonts w:ascii="Calibri" w:hAnsi="Calibri" w:cs="Calibri"/>
          <w:color w:val="000000"/>
        </w:rPr>
        <w:endnoteReference w:id="7"/>
      </w:r>
    </w:p>
    <w:p w:rsidR="00E56663" w:rsidRDefault="00E56663">
      <w:pPr>
        <w:pBdr>
          <w:top w:val="single" w:sz="2" w:space="1" w:color="000000"/>
          <w:left w:val="single" w:sz="2" w:space="1" w:color="000000"/>
          <w:bottom w:val="single" w:sz="2" w:space="1" w:color="000000"/>
          <w:right w:val="single" w:sz="2" w:space="1" w:color="000000"/>
        </w:pBdr>
        <w:shd w:val="clear" w:color="auto" w:fill="CCCCCC"/>
        <w:ind w:firstLine="0"/>
        <w:jc w:val="left"/>
        <w:rPr>
          <w:color w:val="000000"/>
        </w:rPr>
      </w:pPr>
      <w:r>
        <w:t>Στο άρθρο 73 παρ. 1 ορίζονται οι ακόλουθοι λόγοι αποκλεισμού:</w:t>
      </w:r>
    </w:p>
    <w:p w:rsidR="00E56663" w:rsidRDefault="00E56663">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color w:val="000000"/>
        </w:rPr>
        <w:t xml:space="preserve">συμμετοχή σε </w:t>
      </w:r>
      <w:r>
        <w:rPr>
          <w:b/>
          <w:bCs/>
          <w:color w:val="000000"/>
        </w:rPr>
        <w:t>εγκληματική οργάνωση</w:t>
      </w:r>
      <w:r>
        <w:rPr>
          <w:rStyle w:val="a0"/>
          <w:color w:val="000000"/>
          <w:vertAlign w:val="superscript"/>
        </w:rPr>
        <w:endnoteReference w:id="8"/>
      </w:r>
      <w:r>
        <w:rPr>
          <w:color w:val="000000"/>
        </w:rPr>
        <w:t>·</w:t>
      </w:r>
    </w:p>
    <w:p w:rsidR="00E56663" w:rsidRDefault="00E56663">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δωροδοκία</w:t>
      </w:r>
      <w:r>
        <w:rPr>
          <w:rStyle w:val="EndnoteReference"/>
          <w:rFonts w:ascii="Calibri" w:hAnsi="Calibri" w:cs="Calibri"/>
          <w:color w:val="000000"/>
        </w:rPr>
        <w:endnoteReference w:id="9"/>
      </w:r>
      <w:r>
        <w:rPr>
          <w:color w:val="000000"/>
          <w:vertAlign w:val="superscript"/>
        </w:rPr>
        <w:t>,</w:t>
      </w:r>
      <w:r>
        <w:rPr>
          <w:rStyle w:val="a0"/>
          <w:color w:val="000000"/>
          <w:vertAlign w:val="superscript"/>
        </w:rPr>
        <w:endnoteReference w:id="10"/>
      </w:r>
      <w:r>
        <w:rPr>
          <w:color w:val="000000"/>
        </w:rPr>
        <w:t>·</w:t>
      </w:r>
    </w:p>
    <w:p w:rsidR="00E56663" w:rsidRDefault="00E56663">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απάτη</w:t>
      </w:r>
      <w:r>
        <w:rPr>
          <w:rStyle w:val="a0"/>
          <w:color w:val="000000"/>
          <w:vertAlign w:val="superscript"/>
        </w:rPr>
        <w:endnoteReference w:id="11"/>
      </w:r>
      <w:r>
        <w:rPr>
          <w:color w:val="000000"/>
        </w:rPr>
        <w:t>·</w:t>
      </w:r>
    </w:p>
    <w:p w:rsidR="00E56663" w:rsidRDefault="00E56663">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τρομοκρατικά εγκλήματα ή εγκλήματα συνδεόμενα με τρομοκρατικές δραστηριότητες</w:t>
      </w:r>
      <w:r>
        <w:rPr>
          <w:rStyle w:val="a0"/>
          <w:color w:val="000000"/>
          <w:vertAlign w:val="superscript"/>
        </w:rPr>
        <w:endnoteReference w:id="12"/>
      </w:r>
      <w:r>
        <w:rPr>
          <w:rStyle w:val="a0"/>
          <w:color w:val="000000"/>
        </w:rPr>
        <w:t>·</w:t>
      </w:r>
    </w:p>
    <w:p w:rsidR="00E56663" w:rsidRDefault="00E56663">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284" w:hanging="284"/>
        <w:jc w:val="left"/>
        <w:rPr>
          <w:rStyle w:val="a0"/>
          <w:b/>
          <w:bCs/>
          <w:color w:val="000000"/>
        </w:rPr>
      </w:pPr>
      <w:r>
        <w:rPr>
          <w:b/>
          <w:bCs/>
          <w:color w:val="000000"/>
        </w:rPr>
        <w:t>νομιμοποίηση εσόδων από παράνομες δραστηριότητες ή χρηματοδότηση της τρομοκρατίας</w:t>
      </w:r>
      <w:r>
        <w:rPr>
          <w:rStyle w:val="a0"/>
          <w:color w:val="000000"/>
          <w:vertAlign w:val="superscript"/>
        </w:rPr>
        <w:endnoteReference w:id="13"/>
      </w:r>
      <w:r>
        <w:rPr>
          <w:color w:val="000000"/>
        </w:rPr>
        <w:t>·</w:t>
      </w:r>
    </w:p>
    <w:p w:rsidR="00E56663" w:rsidRDefault="00E56663">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i/>
          <w:iCs/>
        </w:rPr>
      </w:pPr>
      <w:r>
        <w:rPr>
          <w:rStyle w:val="a0"/>
          <w:b/>
          <w:bCs/>
          <w:color w:val="000000"/>
        </w:rPr>
        <w:t>παιδική εργασία και άλλες μορφές εμπορίας ανθρώπων</w:t>
      </w:r>
      <w:r>
        <w:rPr>
          <w:rStyle w:val="a0"/>
          <w:color w:val="000000"/>
          <w:vertAlign w:val="superscript"/>
        </w:rPr>
        <w:endnoteReference w:id="14"/>
      </w:r>
      <w:r>
        <w:rPr>
          <w:rStyle w:val="a0"/>
          <w:color w:val="000000"/>
        </w:rPr>
        <w:t>.</w:t>
      </w:r>
    </w:p>
    <w:tbl>
      <w:tblPr>
        <w:tblW w:w="8959" w:type="dxa"/>
        <w:jc w:val="center"/>
        <w:tblLayout w:type="fixed"/>
        <w:tblLook w:val="0000"/>
      </w:tblPr>
      <w:tblGrid>
        <w:gridCol w:w="4479"/>
        <w:gridCol w:w="4480"/>
      </w:tblGrid>
      <w:tr w:rsidR="00E56663">
        <w:trPr>
          <w:trHeight w:val="855"/>
          <w:jc w:val="center"/>
        </w:trPr>
        <w:tc>
          <w:tcPr>
            <w:tcW w:w="4479" w:type="dxa"/>
            <w:tcBorders>
              <w:top w:val="single" w:sz="4" w:space="0" w:color="000000"/>
              <w:left w:val="single" w:sz="4" w:space="0" w:color="000000"/>
              <w:bottom w:val="single" w:sz="4" w:space="0" w:color="000000"/>
              <w:right w:val="nil"/>
            </w:tcBorders>
          </w:tcPr>
          <w:p w:rsidR="00E56663" w:rsidRDefault="00E56663">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tcPr>
          <w:p w:rsidR="00E56663" w:rsidRDefault="00E56663">
            <w:pPr>
              <w:snapToGrid w:val="0"/>
              <w:spacing w:after="0"/>
              <w:ind w:firstLine="0"/>
            </w:pPr>
            <w:r>
              <w:rPr>
                <w:b/>
                <w:bCs/>
                <w:i/>
                <w:iCs/>
              </w:rPr>
              <w:t>Απάντηση:</w:t>
            </w:r>
          </w:p>
        </w:tc>
      </w:tr>
      <w:tr w:rsidR="00E56663">
        <w:trPr>
          <w:jc w:val="center"/>
        </w:trPr>
        <w:tc>
          <w:tcPr>
            <w:tcW w:w="4479" w:type="dxa"/>
            <w:tcBorders>
              <w:top w:val="nil"/>
              <w:left w:val="single" w:sz="4" w:space="0" w:color="000000"/>
              <w:bottom w:val="single" w:sz="4" w:space="0" w:color="000000"/>
              <w:right w:val="nil"/>
            </w:tcBorders>
          </w:tcPr>
          <w:p w:rsidR="00E56663" w:rsidRDefault="00E56663">
            <w:pPr>
              <w:spacing w:after="0"/>
              <w:ind w:firstLine="0"/>
            </w:pPr>
            <w:r>
              <w:t xml:space="preserve">Υπάρχει τελεσίδικη καταδικαστική </w:t>
            </w:r>
            <w:r>
              <w:rPr>
                <w:b/>
                <w:bCs/>
              </w:rPr>
              <w:t>απόφαση εις βάρος του οικονομικού φορέα</w:t>
            </w:r>
            <w:r>
              <w:t xml:space="preserve"> ή </w:t>
            </w:r>
            <w:r>
              <w:rPr>
                <w:b/>
                <w:bCs/>
              </w:rPr>
              <w:t>οποιουδήποτε</w:t>
            </w:r>
            <w:r>
              <w:t xml:space="preserve"> προσώπου</w:t>
            </w:r>
            <w:r>
              <w:rPr>
                <w:rStyle w:val="EndnoteReference"/>
                <w:rFonts w:ascii="Calibri" w:hAnsi="Calibri" w:cs="Calibri"/>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E56663" w:rsidRDefault="00E56663">
            <w:pPr>
              <w:spacing w:after="0"/>
              <w:ind w:firstLine="0"/>
              <w:rPr>
                <w:i/>
                <w:iCs/>
              </w:rPr>
            </w:pPr>
            <w:r>
              <w:t>[] Ναι [] Όχι</w:t>
            </w:r>
          </w:p>
          <w:p w:rsidR="00E56663" w:rsidRDefault="00E56663">
            <w:pPr>
              <w:spacing w:after="0"/>
              <w:ind w:firstLine="0"/>
              <w:rPr>
                <w:i/>
                <w:iCs/>
              </w:rPr>
            </w:pPr>
          </w:p>
          <w:p w:rsidR="00E56663" w:rsidRDefault="00E56663">
            <w:pPr>
              <w:spacing w:after="0"/>
              <w:ind w:firstLine="0"/>
              <w:rPr>
                <w:i/>
                <w:iCs/>
              </w:rPr>
            </w:pPr>
          </w:p>
          <w:p w:rsidR="00E56663" w:rsidRDefault="00E56663">
            <w:pPr>
              <w:spacing w:after="0"/>
              <w:ind w:firstLine="0"/>
              <w:rPr>
                <w:i/>
                <w:iCs/>
              </w:rPr>
            </w:pPr>
          </w:p>
          <w:p w:rsidR="00E56663" w:rsidRDefault="00E56663">
            <w:pPr>
              <w:spacing w:after="0"/>
              <w:ind w:firstLine="0"/>
              <w:rPr>
                <w:i/>
                <w:iCs/>
              </w:rPr>
            </w:pPr>
          </w:p>
          <w:p w:rsidR="00E56663" w:rsidRDefault="00E56663">
            <w:pPr>
              <w:spacing w:after="0"/>
              <w:ind w:firstLine="0"/>
              <w:rPr>
                <w:i/>
                <w:iCs/>
              </w:rPr>
            </w:pPr>
          </w:p>
          <w:p w:rsidR="00E56663" w:rsidRDefault="00E56663">
            <w:pPr>
              <w:spacing w:after="0"/>
              <w:ind w:firstLine="0"/>
              <w:rPr>
                <w:i/>
                <w:iCs/>
              </w:rPr>
            </w:pPr>
          </w:p>
          <w:p w:rsidR="00E56663" w:rsidRDefault="00E56663">
            <w:pPr>
              <w:spacing w:after="0"/>
              <w:ind w:firstLine="0"/>
              <w:rPr>
                <w:i/>
                <w:iCs/>
              </w:rPr>
            </w:pPr>
          </w:p>
          <w:p w:rsidR="00E56663" w:rsidRDefault="00E56663">
            <w:pPr>
              <w:spacing w:after="0"/>
              <w:ind w:firstLine="0"/>
              <w:rPr>
                <w:i/>
                <w:iCs/>
              </w:rPr>
            </w:pPr>
          </w:p>
          <w:p w:rsidR="00E56663" w:rsidRDefault="00E56663">
            <w:pPr>
              <w:spacing w:after="0"/>
              <w:ind w:firstLine="0"/>
              <w:rPr>
                <w:i/>
                <w:iCs/>
              </w:rPr>
            </w:pPr>
          </w:p>
          <w:p w:rsidR="00E56663" w:rsidRDefault="00E56663">
            <w:pPr>
              <w:spacing w:after="0"/>
              <w:ind w:firstLine="0"/>
              <w:rPr>
                <w:i/>
                <w:iCs/>
              </w:rPr>
            </w:pPr>
          </w:p>
          <w:p w:rsidR="00E56663" w:rsidRDefault="00E56663">
            <w:pPr>
              <w:spacing w:after="0"/>
              <w:ind w:firstLine="0"/>
              <w:rPr>
                <w:i/>
                <w:iCs/>
              </w:rPr>
            </w:pPr>
          </w:p>
          <w:p w:rsidR="00E56663" w:rsidRDefault="00E56663">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56663" w:rsidRDefault="00E56663">
            <w:pPr>
              <w:spacing w:after="0"/>
              <w:ind w:firstLine="0"/>
            </w:pPr>
            <w:r>
              <w:rPr>
                <w:i/>
                <w:iCs/>
              </w:rPr>
              <w:t>[……][……][……][……]</w:t>
            </w:r>
            <w:r>
              <w:rPr>
                <w:rStyle w:val="a0"/>
                <w:vertAlign w:val="superscript"/>
              </w:rPr>
              <w:endnoteReference w:id="16"/>
            </w:r>
          </w:p>
        </w:tc>
      </w:tr>
      <w:tr w:rsidR="00E56663">
        <w:trPr>
          <w:jc w:val="center"/>
        </w:trPr>
        <w:tc>
          <w:tcPr>
            <w:tcW w:w="4479" w:type="dxa"/>
            <w:tcBorders>
              <w:top w:val="single" w:sz="4" w:space="0" w:color="000000"/>
              <w:left w:val="single" w:sz="4" w:space="0" w:color="000000"/>
              <w:bottom w:val="single" w:sz="4" w:space="0" w:color="000000"/>
              <w:right w:val="nil"/>
            </w:tcBorders>
          </w:tcPr>
          <w:p w:rsidR="00E56663" w:rsidRDefault="00E56663">
            <w:pPr>
              <w:spacing w:after="0"/>
              <w:ind w:firstLine="0"/>
            </w:pPr>
            <w:r>
              <w:rPr>
                <w:b/>
                <w:bCs/>
              </w:rPr>
              <w:t>Εάν ναι</w:t>
            </w:r>
            <w:r>
              <w:t>, αναφέρετε</w:t>
            </w:r>
            <w:r>
              <w:rPr>
                <w:rStyle w:val="a0"/>
                <w:vertAlign w:val="superscript"/>
              </w:rPr>
              <w:endnoteReference w:id="17"/>
            </w:r>
            <w:r>
              <w:t>:</w:t>
            </w:r>
          </w:p>
          <w:p w:rsidR="00E56663" w:rsidRDefault="00E56663">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56663" w:rsidRDefault="00E56663">
            <w:pPr>
              <w:spacing w:after="0"/>
              <w:ind w:firstLine="0"/>
              <w:jc w:val="left"/>
            </w:pPr>
            <w:r>
              <w:t>β) Προσδιορίστε ποιος έχει καταδικαστεί [ ]·</w:t>
            </w:r>
          </w:p>
          <w:p w:rsidR="00E56663" w:rsidRDefault="00E56663">
            <w:pPr>
              <w:spacing w:after="0"/>
              <w:ind w:firstLine="0"/>
            </w:pPr>
            <w:r>
              <w:rPr>
                <w:b/>
                <w:bCs/>
              </w:rPr>
              <w:t>γ) 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E56663" w:rsidRDefault="00E56663">
            <w:pPr>
              <w:snapToGrid w:val="0"/>
              <w:spacing w:after="0"/>
              <w:ind w:firstLine="0"/>
              <w:jc w:val="left"/>
            </w:pPr>
          </w:p>
          <w:p w:rsidR="00E56663" w:rsidRDefault="00E56663">
            <w:pPr>
              <w:spacing w:after="0"/>
              <w:ind w:firstLine="0"/>
              <w:jc w:val="left"/>
            </w:pPr>
            <w:r>
              <w:t xml:space="preserve">α) Ημερομηνία:[   ], </w:t>
            </w:r>
          </w:p>
          <w:p w:rsidR="00E56663" w:rsidRDefault="00E56663">
            <w:pPr>
              <w:spacing w:after="0"/>
              <w:ind w:firstLine="0"/>
              <w:jc w:val="left"/>
            </w:pPr>
            <w:r>
              <w:t xml:space="preserve">σημείο-(-α): [   ], </w:t>
            </w:r>
          </w:p>
          <w:p w:rsidR="00E56663" w:rsidRDefault="00E56663">
            <w:pPr>
              <w:spacing w:after="0"/>
              <w:ind w:firstLine="0"/>
              <w:jc w:val="left"/>
            </w:pPr>
            <w:r>
              <w:t>λόγος(-οι):[   ]</w:t>
            </w:r>
          </w:p>
          <w:p w:rsidR="00E56663" w:rsidRDefault="00E56663">
            <w:pPr>
              <w:spacing w:after="0"/>
              <w:ind w:firstLine="0"/>
              <w:jc w:val="left"/>
            </w:pPr>
          </w:p>
          <w:p w:rsidR="00E56663" w:rsidRDefault="00E56663">
            <w:pPr>
              <w:spacing w:after="0"/>
              <w:ind w:firstLine="0"/>
              <w:jc w:val="left"/>
            </w:pPr>
            <w:r>
              <w:t>β) [……]</w:t>
            </w:r>
          </w:p>
          <w:p w:rsidR="00E56663" w:rsidRDefault="00E56663">
            <w:pPr>
              <w:spacing w:after="0"/>
              <w:ind w:firstLine="0"/>
              <w:jc w:val="left"/>
              <w:rPr>
                <w:i/>
                <w:iCs/>
              </w:rPr>
            </w:pPr>
            <w:r>
              <w:t>γ) Διάρκεια της περιόδου αποκλεισμού [……] και σχετικό(-ά) σημείο(-α) [   ]</w:t>
            </w:r>
          </w:p>
          <w:p w:rsidR="00E56663" w:rsidRDefault="00E56663">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56663" w:rsidRDefault="00E56663">
            <w:pPr>
              <w:spacing w:after="0"/>
              <w:ind w:firstLine="0"/>
            </w:pPr>
            <w:r>
              <w:rPr>
                <w:i/>
                <w:iCs/>
              </w:rPr>
              <w:t>[……][……][……][……]</w:t>
            </w:r>
            <w:r>
              <w:rPr>
                <w:rStyle w:val="a0"/>
                <w:vertAlign w:val="superscript"/>
              </w:rPr>
              <w:endnoteReference w:id="18"/>
            </w:r>
          </w:p>
        </w:tc>
      </w:tr>
      <w:tr w:rsidR="00E56663">
        <w:trPr>
          <w:jc w:val="center"/>
        </w:trPr>
        <w:tc>
          <w:tcPr>
            <w:tcW w:w="4479" w:type="dxa"/>
            <w:tcBorders>
              <w:top w:val="single" w:sz="4" w:space="0" w:color="000000"/>
              <w:left w:val="single" w:sz="4" w:space="0" w:color="000000"/>
              <w:bottom w:val="single" w:sz="4" w:space="0" w:color="000000"/>
              <w:right w:val="nil"/>
            </w:tcBorders>
          </w:tcPr>
          <w:p w:rsidR="00E56663" w:rsidRDefault="00E56663">
            <w:pPr>
              <w:spacing w:after="0"/>
              <w:ind w:firstLine="0"/>
            </w:pPr>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b w:val="0"/>
                <w:bCs w:val="0"/>
                <w:sz w:val="22"/>
                <w:szCs w:val="22"/>
                <w:lang w:eastAsia="zh-CN"/>
              </w:rPr>
              <w:t>αυτοκάθαρση»)</w:t>
            </w:r>
            <w:r>
              <w:rPr>
                <w:rStyle w:val="NormalBoldChar"/>
                <w:b w:val="0"/>
                <w:bCs w:val="0"/>
                <w:sz w:val="22"/>
                <w:szCs w:val="22"/>
                <w:vertAlign w:val="superscript"/>
                <w:lang w:eastAsia="zh-CN"/>
              </w:rPr>
              <w:endnoteReference w:id="19"/>
            </w:r>
            <w:r>
              <w:t>;</w:t>
            </w:r>
          </w:p>
        </w:tc>
        <w:tc>
          <w:tcPr>
            <w:tcW w:w="4479" w:type="dxa"/>
            <w:tcBorders>
              <w:top w:val="single" w:sz="4" w:space="0" w:color="000000"/>
              <w:left w:val="single" w:sz="4" w:space="0" w:color="000000"/>
              <w:bottom w:val="single" w:sz="4" w:space="0" w:color="000000"/>
              <w:right w:val="single" w:sz="4" w:space="0" w:color="000000"/>
            </w:tcBorders>
          </w:tcPr>
          <w:p w:rsidR="00E56663" w:rsidRDefault="00E56663">
            <w:pPr>
              <w:spacing w:after="0"/>
              <w:ind w:firstLine="0"/>
            </w:pPr>
            <w:r>
              <w:t xml:space="preserve">[] Ναι [] Όχι </w:t>
            </w:r>
          </w:p>
        </w:tc>
      </w:tr>
      <w:tr w:rsidR="00E56663">
        <w:trPr>
          <w:jc w:val="center"/>
        </w:trPr>
        <w:tc>
          <w:tcPr>
            <w:tcW w:w="4479" w:type="dxa"/>
            <w:tcBorders>
              <w:top w:val="single" w:sz="4" w:space="0" w:color="000000"/>
              <w:left w:val="single" w:sz="4" w:space="0" w:color="000000"/>
              <w:bottom w:val="single" w:sz="4" w:space="0" w:color="000000"/>
              <w:right w:val="nil"/>
            </w:tcBorders>
          </w:tcPr>
          <w:p w:rsidR="00E56663" w:rsidRDefault="00E56663">
            <w:pPr>
              <w:spacing w:after="0"/>
              <w:ind w:firstLine="0"/>
            </w:pPr>
            <w:r>
              <w:rPr>
                <w:b/>
                <w:bCs/>
              </w:rPr>
              <w:t>Εάν ναι,</w:t>
            </w:r>
            <w:r>
              <w:t xml:space="preserve"> περιγράψτε τα μέτρα που λήφθηκαν</w:t>
            </w:r>
            <w:r>
              <w:rPr>
                <w:rStyle w:val="a0"/>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tcPr>
          <w:p w:rsidR="00E56663" w:rsidRDefault="00E56663">
            <w:pPr>
              <w:spacing w:after="0"/>
              <w:ind w:firstLine="0"/>
            </w:pPr>
            <w:r>
              <w:t>[……]</w:t>
            </w:r>
          </w:p>
        </w:tc>
      </w:tr>
    </w:tbl>
    <w:p w:rsidR="00E56663" w:rsidRDefault="00E56663">
      <w:pPr>
        <w:pStyle w:val="SectionTitle"/>
      </w:pPr>
    </w:p>
    <w:p w:rsidR="00E56663" w:rsidRDefault="00E56663">
      <w:pPr>
        <w:pageBreakBefore/>
        <w:ind w:firstLine="0"/>
        <w:jc w:val="center"/>
        <w:rPr>
          <w:b/>
          <w:bCs/>
          <w:i/>
          <w:iCs/>
        </w:rPr>
      </w:pPr>
      <w:r>
        <w:rPr>
          <w:b/>
          <w:bCs/>
        </w:rPr>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tblPr>
      <w:tblGrid>
        <w:gridCol w:w="4475"/>
        <w:gridCol w:w="4475"/>
        <w:gridCol w:w="9"/>
      </w:tblGrid>
      <w:tr w:rsidR="00E56663">
        <w:trPr>
          <w:gridAfter w:val="1"/>
          <w:wAfter w:w="9" w:type="dxa"/>
          <w:jc w:val="center"/>
        </w:trPr>
        <w:tc>
          <w:tcPr>
            <w:tcW w:w="4479" w:type="dxa"/>
            <w:tcBorders>
              <w:top w:val="single" w:sz="4" w:space="0" w:color="000000"/>
              <w:left w:val="single" w:sz="4" w:space="0" w:color="000000"/>
              <w:bottom w:val="single" w:sz="4" w:space="0" w:color="000000"/>
              <w:right w:val="nil"/>
            </w:tcBorders>
          </w:tcPr>
          <w:p w:rsidR="00E56663" w:rsidRDefault="00E56663">
            <w:pPr>
              <w:spacing w:after="0"/>
              <w:ind w:firstLine="0"/>
              <w:rPr>
                <w:b/>
                <w:bCs/>
                <w:i/>
                <w:iCs/>
              </w:rPr>
            </w:pPr>
            <w:r>
              <w:rPr>
                <w:b/>
                <w:bCs/>
                <w:i/>
                <w:iCs/>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tcPr>
          <w:p w:rsidR="00E56663" w:rsidRDefault="00E56663">
            <w:pPr>
              <w:spacing w:after="0"/>
              <w:ind w:firstLine="0"/>
            </w:pPr>
            <w:r>
              <w:rPr>
                <w:b/>
                <w:bCs/>
                <w:i/>
                <w:iCs/>
              </w:rPr>
              <w:t>Απάντηση:</w:t>
            </w:r>
          </w:p>
        </w:tc>
      </w:tr>
      <w:tr w:rsidR="00E56663">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E56663" w:rsidRDefault="00E56663">
            <w:pPr>
              <w:spacing w:after="0"/>
              <w:ind w:firstLine="0"/>
            </w:pPr>
            <w:r>
              <w:t xml:space="preserve">1) Ο οικονομικός φορέας έχει εκπληρώσει όλες </w:t>
            </w:r>
            <w:r>
              <w:rPr>
                <w:b/>
                <w:bCs/>
              </w:rPr>
              <w:t>τις υποχρεώσεις του όσον αφορά την πληρωμή φόρων ή εισφορών κοινωνικής ασφάλισης</w:t>
            </w:r>
            <w:r>
              <w:rPr>
                <w:rStyle w:val="EndnoteReference"/>
                <w:rFonts w:ascii="Calibri" w:hAnsi="Calibri" w:cs="Calibri"/>
              </w:rPr>
              <w:endnoteReference w:id="21"/>
            </w:r>
            <w:r>
              <w:rPr>
                <w:b/>
                <w:bCs/>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Pr>
          <w:p w:rsidR="00E56663" w:rsidRDefault="00E56663">
            <w:pPr>
              <w:spacing w:after="0"/>
              <w:ind w:firstLine="0"/>
            </w:pPr>
            <w:r>
              <w:t xml:space="preserve">[] Ναι [] Όχι </w:t>
            </w:r>
          </w:p>
        </w:tc>
      </w:tr>
      <w:tr w:rsidR="00E56663">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right w:val="nil"/>
            </w:tcBorders>
          </w:tcPr>
          <w:p w:rsidR="00E56663" w:rsidRDefault="00E56663">
            <w:pPr>
              <w:snapToGrid w:val="0"/>
              <w:spacing w:after="0"/>
              <w:ind w:firstLine="0"/>
            </w:pPr>
          </w:p>
          <w:p w:rsidR="00E56663" w:rsidRDefault="00E56663">
            <w:pPr>
              <w:snapToGrid w:val="0"/>
              <w:spacing w:after="0"/>
              <w:ind w:firstLine="0"/>
            </w:pPr>
          </w:p>
          <w:p w:rsidR="00E56663" w:rsidRDefault="00E56663">
            <w:pPr>
              <w:snapToGrid w:val="0"/>
              <w:spacing w:after="0"/>
              <w:ind w:firstLine="0"/>
            </w:pPr>
            <w:r>
              <w:t xml:space="preserve">Εάν όχι αναφέρετε: </w:t>
            </w:r>
          </w:p>
          <w:p w:rsidR="00E56663" w:rsidRDefault="00E56663">
            <w:pPr>
              <w:snapToGrid w:val="0"/>
              <w:spacing w:after="0"/>
              <w:ind w:firstLine="0"/>
            </w:pPr>
            <w:r>
              <w:t>α) Χώρα ή κράτος μέλος για το οποίο πρόκειται:</w:t>
            </w:r>
          </w:p>
          <w:p w:rsidR="00E56663" w:rsidRDefault="00E56663">
            <w:pPr>
              <w:snapToGrid w:val="0"/>
              <w:spacing w:after="0"/>
              <w:ind w:firstLine="0"/>
            </w:pPr>
            <w:r>
              <w:t>β) Ποιο είναι το σχετικό ποσό;</w:t>
            </w:r>
          </w:p>
          <w:p w:rsidR="00E56663" w:rsidRDefault="00E56663">
            <w:pPr>
              <w:snapToGrid w:val="0"/>
              <w:spacing w:after="0"/>
              <w:ind w:firstLine="0"/>
            </w:pPr>
            <w:r>
              <w:t>γ)Πως διαπιστώθηκε η αθέτηση των υποχρεώσεων;</w:t>
            </w:r>
          </w:p>
          <w:p w:rsidR="00E56663" w:rsidRDefault="00E56663">
            <w:pPr>
              <w:snapToGrid w:val="0"/>
              <w:spacing w:after="0"/>
              <w:ind w:firstLine="0"/>
              <w:rPr>
                <w:b/>
                <w:bCs/>
              </w:rPr>
            </w:pPr>
            <w:r>
              <w:t>1) Μέσω δικαστικής ή διοικητικής απόφασης;</w:t>
            </w:r>
          </w:p>
          <w:p w:rsidR="00E56663" w:rsidRDefault="00E56663">
            <w:pPr>
              <w:snapToGrid w:val="0"/>
              <w:spacing w:after="0"/>
              <w:ind w:firstLine="0"/>
            </w:pPr>
            <w:r>
              <w:rPr>
                <w:b/>
                <w:bCs/>
              </w:rPr>
              <w:t xml:space="preserve">- </w:t>
            </w:r>
            <w:r>
              <w:t>Η εν λόγω απόφαση είναι τελεσίδικη και δεσμευτική;</w:t>
            </w:r>
          </w:p>
          <w:p w:rsidR="00E56663" w:rsidRDefault="00E56663">
            <w:pPr>
              <w:snapToGrid w:val="0"/>
              <w:spacing w:after="0"/>
              <w:ind w:firstLine="0"/>
            </w:pPr>
            <w:r>
              <w:t>- Αναφέρατε την ημερομηνία καταδίκης ή έκδοσης απόφασης</w:t>
            </w:r>
          </w:p>
          <w:p w:rsidR="00E56663" w:rsidRDefault="00E566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56663" w:rsidRDefault="00E56663">
            <w:pPr>
              <w:snapToGrid w:val="0"/>
              <w:spacing w:after="0"/>
              <w:ind w:firstLine="0"/>
              <w:jc w:val="left"/>
            </w:pPr>
            <w:r>
              <w:t>2) Με άλλα μέσα; Διευκρινήστε:</w:t>
            </w:r>
          </w:p>
          <w:p w:rsidR="00E56663" w:rsidRDefault="00E566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EndnoteReference"/>
                <w:rFonts w:ascii="Calibri" w:hAnsi="Calibri" w:cs="Calibri"/>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tcPr>
          <w:tbl>
            <w:tblPr>
              <w:tblW w:w="0" w:type="auto"/>
              <w:tblInd w:w="1" w:type="dxa"/>
              <w:tblLayout w:type="fixed"/>
              <w:tblCellMar>
                <w:left w:w="0" w:type="dxa"/>
                <w:right w:w="0" w:type="dxa"/>
              </w:tblCellMar>
              <w:tblLook w:val="0000"/>
            </w:tblPr>
            <w:tblGrid>
              <w:gridCol w:w="2036"/>
              <w:gridCol w:w="2192"/>
            </w:tblGrid>
            <w:tr w:rsidR="00E56663">
              <w:tc>
                <w:tcPr>
                  <w:tcW w:w="2036" w:type="dxa"/>
                  <w:tcBorders>
                    <w:top w:val="single" w:sz="2" w:space="0" w:color="000000"/>
                    <w:left w:val="single" w:sz="2" w:space="0" w:color="000000"/>
                    <w:bottom w:val="single" w:sz="2" w:space="0" w:color="000000"/>
                  </w:tcBorders>
                </w:tcPr>
                <w:p w:rsidR="00E56663" w:rsidRDefault="00E56663">
                  <w:pPr>
                    <w:spacing w:after="0"/>
                    <w:ind w:firstLine="0"/>
                    <w:jc w:val="left"/>
                  </w:pPr>
                  <w:r>
                    <w:rPr>
                      <w:b/>
                      <w:bCs/>
                    </w:rPr>
                    <w:t>ΦΟΡΟΙ</w:t>
                  </w:r>
                </w:p>
                <w:p w:rsidR="00E56663" w:rsidRDefault="00E56663">
                  <w:pPr>
                    <w:spacing w:after="0"/>
                    <w:ind w:firstLine="0"/>
                  </w:pPr>
                </w:p>
              </w:tc>
              <w:tc>
                <w:tcPr>
                  <w:tcW w:w="2192" w:type="dxa"/>
                  <w:tcBorders>
                    <w:top w:val="single" w:sz="2" w:space="0" w:color="000000"/>
                    <w:left w:val="single" w:sz="2" w:space="0" w:color="000000"/>
                    <w:bottom w:val="single" w:sz="2" w:space="0" w:color="000000"/>
                    <w:right w:val="single" w:sz="2" w:space="0" w:color="000000"/>
                  </w:tcBorders>
                </w:tcPr>
                <w:p w:rsidR="00E56663" w:rsidRDefault="00E56663">
                  <w:pPr>
                    <w:spacing w:after="0"/>
                    <w:ind w:firstLine="0"/>
                    <w:jc w:val="left"/>
                  </w:pPr>
                  <w:r>
                    <w:rPr>
                      <w:b/>
                      <w:bCs/>
                    </w:rPr>
                    <w:t>ΕΙΣΦΟΡΕΣ ΚΟΙΝΩΝΙΚΗΣ ΑΣΦΑΛΙΣΗΣ</w:t>
                  </w:r>
                </w:p>
              </w:tc>
            </w:tr>
            <w:tr w:rsidR="00E56663">
              <w:tc>
                <w:tcPr>
                  <w:tcW w:w="2036" w:type="dxa"/>
                  <w:tcBorders>
                    <w:left w:val="single" w:sz="2" w:space="0" w:color="000000"/>
                    <w:bottom w:val="single" w:sz="2" w:space="0" w:color="000000"/>
                  </w:tcBorders>
                </w:tcPr>
                <w:p w:rsidR="00E56663" w:rsidRDefault="00E56663">
                  <w:pPr>
                    <w:spacing w:after="0"/>
                    <w:ind w:firstLine="0"/>
                  </w:pPr>
                </w:p>
                <w:p w:rsidR="00E56663" w:rsidRDefault="00E56663">
                  <w:pPr>
                    <w:spacing w:after="0"/>
                    <w:ind w:firstLine="0"/>
                  </w:pPr>
                  <w:r>
                    <w:t>α)[……]·</w:t>
                  </w:r>
                </w:p>
                <w:p w:rsidR="00E56663" w:rsidRDefault="00E56663">
                  <w:pPr>
                    <w:spacing w:after="0"/>
                    <w:ind w:firstLine="0"/>
                  </w:pPr>
                </w:p>
                <w:p w:rsidR="00E56663" w:rsidRDefault="00E56663">
                  <w:pPr>
                    <w:spacing w:after="0"/>
                    <w:ind w:firstLine="0"/>
                  </w:pPr>
                  <w:r>
                    <w:t>β)[……]</w:t>
                  </w:r>
                </w:p>
                <w:p w:rsidR="00E56663" w:rsidRDefault="00E56663">
                  <w:pPr>
                    <w:spacing w:after="0"/>
                    <w:ind w:firstLine="0"/>
                  </w:pPr>
                </w:p>
                <w:p w:rsidR="00E56663" w:rsidRDefault="00E56663">
                  <w:pPr>
                    <w:spacing w:after="0"/>
                    <w:ind w:firstLine="0"/>
                  </w:pPr>
                </w:p>
                <w:p w:rsidR="00E56663" w:rsidRDefault="00E56663">
                  <w:pPr>
                    <w:spacing w:after="0"/>
                    <w:ind w:firstLine="0"/>
                  </w:pPr>
                  <w:r>
                    <w:t xml:space="preserve">γ.1) [] Ναι [] Όχι </w:t>
                  </w:r>
                </w:p>
                <w:p w:rsidR="00E56663" w:rsidRDefault="00E56663">
                  <w:pPr>
                    <w:spacing w:after="0"/>
                    <w:ind w:firstLine="0"/>
                  </w:pPr>
                  <w:r>
                    <w:t xml:space="preserve">-[] Ναι [] Όχι </w:t>
                  </w:r>
                </w:p>
                <w:p w:rsidR="00E56663" w:rsidRDefault="00E56663">
                  <w:pPr>
                    <w:spacing w:after="0"/>
                    <w:ind w:firstLine="0"/>
                  </w:pPr>
                </w:p>
                <w:p w:rsidR="00E56663" w:rsidRDefault="00E56663">
                  <w:pPr>
                    <w:spacing w:after="0"/>
                    <w:ind w:firstLine="0"/>
                  </w:pPr>
                  <w:r>
                    <w:t>-[……]·</w:t>
                  </w:r>
                </w:p>
                <w:p w:rsidR="00E56663" w:rsidRDefault="00E56663">
                  <w:pPr>
                    <w:spacing w:after="0"/>
                    <w:ind w:firstLine="0"/>
                  </w:pPr>
                </w:p>
                <w:p w:rsidR="00E56663" w:rsidRDefault="00E56663">
                  <w:pPr>
                    <w:spacing w:after="0"/>
                    <w:ind w:firstLine="0"/>
                  </w:pPr>
                  <w:r>
                    <w:t>-[……]·</w:t>
                  </w:r>
                </w:p>
                <w:p w:rsidR="00E56663" w:rsidRDefault="00E56663">
                  <w:pPr>
                    <w:spacing w:after="0"/>
                    <w:ind w:firstLine="0"/>
                  </w:pPr>
                </w:p>
                <w:p w:rsidR="00E56663" w:rsidRDefault="00E56663">
                  <w:pPr>
                    <w:spacing w:after="0"/>
                    <w:ind w:firstLine="0"/>
                  </w:pPr>
                </w:p>
                <w:p w:rsidR="00E56663" w:rsidRDefault="00E56663">
                  <w:pPr>
                    <w:spacing w:after="0"/>
                    <w:ind w:firstLine="0"/>
                  </w:pPr>
                  <w:r>
                    <w:t>γ.2)[……]·</w:t>
                  </w:r>
                </w:p>
                <w:p w:rsidR="00E56663" w:rsidRDefault="00E56663">
                  <w:pPr>
                    <w:spacing w:after="0"/>
                    <w:ind w:firstLine="0"/>
                    <w:rPr>
                      <w:sz w:val="21"/>
                      <w:szCs w:val="21"/>
                    </w:rPr>
                  </w:pPr>
                  <w:r>
                    <w:t xml:space="preserve">δ) [] Ναι [] Όχι </w:t>
                  </w:r>
                </w:p>
                <w:p w:rsidR="00E56663" w:rsidRDefault="00E56663">
                  <w:pPr>
                    <w:spacing w:after="0"/>
                    <w:ind w:firstLine="0"/>
                    <w:jc w:val="left"/>
                  </w:pPr>
                  <w:r>
                    <w:rPr>
                      <w:sz w:val="21"/>
                      <w:szCs w:val="21"/>
                    </w:rPr>
                    <w:t>Εάν ναι, να αναφερθούν λεπτομερείς πληροφορίες</w:t>
                  </w:r>
                </w:p>
                <w:p w:rsidR="00E56663" w:rsidRDefault="00E56663">
                  <w:pPr>
                    <w:spacing w:after="0"/>
                    <w:ind w:firstLine="0"/>
                  </w:pPr>
                  <w:r>
                    <w:t>[……]</w:t>
                  </w:r>
                </w:p>
              </w:tc>
              <w:tc>
                <w:tcPr>
                  <w:tcW w:w="2192" w:type="dxa"/>
                  <w:tcBorders>
                    <w:left w:val="single" w:sz="2" w:space="0" w:color="000000"/>
                    <w:bottom w:val="single" w:sz="2" w:space="0" w:color="000000"/>
                    <w:right w:val="single" w:sz="2" w:space="0" w:color="000000"/>
                  </w:tcBorders>
                </w:tcPr>
                <w:p w:rsidR="00E56663" w:rsidRDefault="00E56663">
                  <w:pPr>
                    <w:spacing w:after="0"/>
                    <w:ind w:firstLine="0"/>
                  </w:pPr>
                </w:p>
                <w:p w:rsidR="00E56663" w:rsidRDefault="00E56663">
                  <w:pPr>
                    <w:spacing w:after="0"/>
                    <w:ind w:firstLine="0"/>
                  </w:pPr>
                  <w:r>
                    <w:t>α)[……]·</w:t>
                  </w:r>
                </w:p>
                <w:p w:rsidR="00E56663" w:rsidRDefault="00E56663">
                  <w:pPr>
                    <w:spacing w:after="0"/>
                    <w:ind w:firstLine="0"/>
                  </w:pPr>
                </w:p>
                <w:p w:rsidR="00E56663" w:rsidRDefault="00E56663">
                  <w:pPr>
                    <w:spacing w:after="0"/>
                    <w:ind w:firstLine="0"/>
                  </w:pPr>
                  <w:r>
                    <w:t>β)[……]</w:t>
                  </w:r>
                </w:p>
                <w:p w:rsidR="00E56663" w:rsidRDefault="00E56663">
                  <w:pPr>
                    <w:spacing w:after="0"/>
                    <w:ind w:firstLine="0"/>
                  </w:pPr>
                </w:p>
                <w:p w:rsidR="00E56663" w:rsidRDefault="00E56663">
                  <w:pPr>
                    <w:spacing w:after="0"/>
                    <w:ind w:firstLine="0"/>
                  </w:pPr>
                </w:p>
                <w:p w:rsidR="00E56663" w:rsidRDefault="00E56663">
                  <w:pPr>
                    <w:spacing w:after="0"/>
                    <w:ind w:firstLine="0"/>
                  </w:pPr>
                  <w:r>
                    <w:t xml:space="preserve">γ.1) [] Ναι [] Όχι </w:t>
                  </w:r>
                </w:p>
                <w:p w:rsidR="00E56663" w:rsidRDefault="00E56663">
                  <w:pPr>
                    <w:spacing w:after="0"/>
                    <w:ind w:firstLine="0"/>
                  </w:pPr>
                  <w:r>
                    <w:t xml:space="preserve">-[] Ναι [] Όχι </w:t>
                  </w:r>
                </w:p>
                <w:p w:rsidR="00E56663" w:rsidRDefault="00E56663">
                  <w:pPr>
                    <w:spacing w:after="0"/>
                    <w:ind w:firstLine="0"/>
                  </w:pPr>
                </w:p>
                <w:p w:rsidR="00E56663" w:rsidRDefault="00E56663">
                  <w:pPr>
                    <w:spacing w:after="0"/>
                    <w:ind w:firstLine="0"/>
                  </w:pPr>
                  <w:r>
                    <w:t>-[……]·</w:t>
                  </w:r>
                </w:p>
                <w:p w:rsidR="00E56663" w:rsidRDefault="00E56663">
                  <w:pPr>
                    <w:spacing w:after="0"/>
                    <w:ind w:firstLine="0"/>
                  </w:pPr>
                </w:p>
                <w:p w:rsidR="00E56663" w:rsidRDefault="00E56663">
                  <w:pPr>
                    <w:spacing w:after="0"/>
                    <w:ind w:firstLine="0"/>
                  </w:pPr>
                  <w:r>
                    <w:t>-[……]·</w:t>
                  </w:r>
                </w:p>
                <w:p w:rsidR="00E56663" w:rsidRDefault="00E56663">
                  <w:pPr>
                    <w:spacing w:after="0"/>
                    <w:ind w:firstLine="0"/>
                  </w:pPr>
                </w:p>
                <w:p w:rsidR="00E56663" w:rsidRDefault="00E56663">
                  <w:pPr>
                    <w:spacing w:after="0"/>
                    <w:ind w:firstLine="0"/>
                  </w:pPr>
                </w:p>
                <w:p w:rsidR="00E56663" w:rsidRDefault="00E56663">
                  <w:pPr>
                    <w:spacing w:after="0"/>
                    <w:ind w:firstLine="0"/>
                  </w:pPr>
                  <w:r>
                    <w:t>γ.2)[……]·</w:t>
                  </w:r>
                </w:p>
                <w:p w:rsidR="00E56663" w:rsidRDefault="00E56663">
                  <w:pPr>
                    <w:spacing w:after="0"/>
                    <w:ind w:firstLine="0"/>
                  </w:pPr>
                  <w:r>
                    <w:t xml:space="preserve">δ) [] Ναι [] Όχι </w:t>
                  </w:r>
                </w:p>
                <w:p w:rsidR="00E56663" w:rsidRDefault="00E56663">
                  <w:pPr>
                    <w:spacing w:after="0"/>
                    <w:ind w:firstLine="0"/>
                    <w:jc w:val="left"/>
                  </w:pPr>
                  <w:r>
                    <w:t>Εάν ναι, να αναφερθούν λεπτομερείς πληροφορίες</w:t>
                  </w:r>
                </w:p>
                <w:p w:rsidR="00E56663" w:rsidRDefault="00E56663">
                  <w:pPr>
                    <w:spacing w:after="0"/>
                    <w:ind w:firstLine="0"/>
                  </w:pPr>
                  <w:r>
                    <w:t>[……]</w:t>
                  </w:r>
                </w:p>
              </w:tc>
            </w:tr>
          </w:tbl>
          <w:p w:rsidR="00E56663" w:rsidRDefault="00E56663">
            <w:pPr>
              <w:spacing w:after="0"/>
              <w:ind w:firstLine="0"/>
              <w:jc w:val="left"/>
            </w:pPr>
          </w:p>
        </w:tc>
      </w:tr>
      <w:tr w:rsidR="00E56663">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E56663" w:rsidRDefault="00E56663">
            <w:pPr>
              <w:spacing w:after="0"/>
              <w:ind w:firstLine="0"/>
              <w:rPr>
                <w:i/>
                <w:iCs/>
              </w:rPr>
            </w:pPr>
            <w:r>
              <w:rPr>
                <w:i/>
                <w:iCs/>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Pr>
          <w:p w:rsidR="00E56663" w:rsidRDefault="00E56663">
            <w:pPr>
              <w:spacing w:after="0"/>
              <w:ind w:firstLine="0"/>
              <w:jc w:val="left"/>
              <w:rPr>
                <w:i/>
                <w:iCs/>
              </w:rPr>
            </w:pPr>
            <w:r>
              <w:rPr>
                <w:i/>
                <w:iCs/>
              </w:rPr>
              <w:t>(διαδικτυακή διεύθυνση, αρχή ή φορέας έκδοσης, επακριβή στοιχεία αναφοράς των εγγράφων):</w:t>
            </w:r>
            <w:r>
              <w:rPr>
                <w:rStyle w:val="a0"/>
                <w:i/>
                <w:iCs/>
              </w:rPr>
              <w:t xml:space="preserve"> </w:t>
            </w:r>
            <w:r>
              <w:rPr>
                <w:rStyle w:val="a0"/>
                <w:vertAlign w:val="superscript"/>
              </w:rPr>
              <w:endnoteReference w:id="23"/>
            </w:r>
          </w:p>
          <w:p w:rsidR="00E56663" w:rsidRDefault="00E56663">
            <w:pPr>
              <w:spacing w:after="0"/>
              <w:ind w:firstLine="0"/>
              <w:jc w:val="left"/>
            </w:pPr>
            <w:r>
              <w:rPr>
                <w:i/>
                <w:iCs/>
              </w:rPr>
              <w:t>[……][……][……]</w:t>
            </w:r>
          </w:p>
        </w:tc>
      </w:tr>
    </w:tbl>
    <w:p w:rsidR="00E56663" w:rsidRDefault="00E56663">
      <w:pPr>
        <w:pStyle w:val="SectionTitle"/>
        <w:ind w:firstLine="0"/>
      </w:pPr>
    </w:p>
    <w:p w:rsidR="00E56663" w:rsidRDefault="00E56663">
      <w:pPr>
        <w:pageBreakBefore/>
        <w:jc w:val="center"/>
        <w:rPr>
          <w:b/>
          <w:bCs/>
          <w:i/>
          <w:iCs/>
        </w:rPr>
      </w:pPr>
      <w:r>
        <w:rPr>
          <w:b/>
          <w:bCs/>
        </w:rPr>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56663">
        <w:trPr>
          <w:jc w:val="center"/>
        </w:trPr>
        <w:tc>
          <w:tcPr>
            <w:tcW w:w="4479" w:type="dxa"/>
            <w:tcBorders>
              <w:top w:val="single" w:sz="4" w:space="0" w:color="000000"/>
              <w:left w:val="single" w:sz="4" w:space="0" w:color="000000"/>
              <w:bottom w:val="single" w:sz="4" w:space="0" w:color="000000"/>
              <w:right w:val="nil"/>
            </w:tcBorders>
          </w:tcPr>
          <w:p w:rsidR="00E56663" w:rsidRDefault="00E56663">
            <w:pPr>
              <w:spacing w:after="0"/>
              <w:ind w:firstLine="0"/>
              <w:rPr>
                <w:b/>
                <w:bCs/>
                <w:i/>
                <w:iCs/>
              </w:rPr>
            </w:pPr>
            <w:r>
              <w:rPr>
                <w:b/>
                <w:bCs/>
                <w:i/>
                <w:iCs/>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tcPr>
          <w:p w:rsidR="00E56663" w:rsidRDefault="00E56663">
            <w:pPr>
              <w:spacing w:after="0"/>
              <w:ind w:firstLine="0"/>
            </w:pPr>
            <w:r>
              <w:rPr>
                <w:b/>
                <w:bCs/>
                <w:i/>
                <w:iCs/>
              </w:rPr>
              <w:t>Απάντηση:</w:t>
            </w:r>
          </w:p>
        </w:tc>
      </w:tr>
      <w:tr w:rsidR="00E56663">
        <w:trPr>
          <w:cantSplit/>
          <w:jc w:val="center"/>
        </w:trPr>
        <w:tc>
          <w:tcPr>
            <w:tcW w:w="4479" w:type="dxa"/>
            <w:vMerge w:val="restart"/>
            <w:tcBorders>
              <w:top w:val="single" w:sz="4" w:space="0" w:color="000000"/>
              <w:left w:val="single" w:sz="4" w:space="0" w:color="000000"/>
              <w:bottom w:val="single" w:sz="4" w:space="0" w:color="000000"/>
              <w:right w:val="nil"/>
            </w:tcBorders>
          </w:tcPr>
          <w:p w:rsidR="00E56663" w:rsidRDefault="00E56663">
            <w:pPr>
              <w:spacing w:after="0"/>
              <w:ind w:firstLine="0"/>
            </w:pPr>
            <w:r>
              <w:t>Ο οικονομικός φορέας έχει,</w:t>
            </w:r>
            <w:r>
              <w:rPr>
                <w:b/>
                <w:bCs/>
              </w:rPr>
              <w:t xml:space="preserve"> εν γνώσει του</w:t>
            </w:r>
            <w:r>
              <w:t xml:space="preserve">, αθετήσει </w:t>
            </w:r>
            <w:r>
              <w:rPr>
                <w:b/>
                <w:bCs/>
              </w:rPr>
              <w:t xml:space="preserve">τις υποχρεώσεις του </w:t>
            </w:r>
            <w:r>
              <w:t xml:space="preserve">στους τομείς του </w:t>
            </w:r>
            <w:r>
              <w:rPr>
                <w:b/>
                <w:bCs/>
              </w:rPr>
              <w:t>περιβαλλοντικού, κοινωνικού και εργατικού δικαίου</w:t>
            </w:r>
            <w:r>
              <w:rPr>
                <w:rStyle w:val="EndnoteReference"/>
                <w:rFonts w:ascii="Calibri" w:hAnsi="Calibri" w:cs="Calibri"/>
              </w:rPr>
              <w:endnoteReference w:id="24"/>
            </w:r>
            <w:r>
              <w:rPr>
                <w:b/>
                <w:bCs/>
              </w:rPr>
              <w:t>;</w:t>
            </w:r>
          </w:p>
        </w:tc>
        <w:tc>
          <w:tcPr>
            <w:tcW w:w="4479" w:type="dxa"/>
            <w:tcBorders>
              <w:top w:val="single" w:sz="4" w:space="0" w:color="000000"/>
              <w:left w:val="single" w:sz="4" w:space="0" w:color="000000"/>
              <w:bottom w:val="single" w:sz="4" w:space="0" w:color="000000"/>
              <w:right w:val="single" w:sz="4" w:space="0" w:color="000000"/>
            </w:tcBorders>
          </w:tcPr>
          <w:p w:rsidR="00E56663" w:rsidRDefault="00E56663">
            <w:pPr>
              <w:spacing w:after="0"/>
              <w:ind w:firstLine="0"/>
            </w:pPr>
            <w:r>
              <w:t>[] Ναι [] Όχι</w:t>
            </w:r>
          </w:p>
        </w:tc>
      </w:tr>
      <w:tr w:rsidR="00E56663">
        <w:trPr>
          <w:cantSplit/>
          <w:trHeight w:val="405"/>
          <w:jc w:val="center"/>
        </w:trPr>
        <w:tc>
          <w:tcPr>
            <w:tcW w:w="4479" w:type="dxa"/>
            <w:vMerge/>
            <w:tcBorders>
              <w:top w:val="single" w:sz="4" w:space="0" w:color="000000"/>
              <w:left w:val="single" w:sz="4" w:space="0" w:color="000000"/>
              <w:bottom w:val="single" w:sz="4" w:space="0" w:color="000000"/>
              <w:right w:val="nil"/>
            </w:tcBorders>
          </w:tcPr>
          <w:p w:rsidR="00E56663" w:rsidRDefault="00E566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E56663" w:rsidRDefault="00E56663">
            <w:pPr>
              <w:spacing w:after="0"/>
              <w:ind w:firstLine="0"/>
              <w:jc w:val="left"/>
              <w:rPr>
                <w:b/>
                <w:bCs/>
              </w:rPr>
            </w:pPr>
          </w:p>
          <w:p w:rsidR="00E56663" w:rsidRDefault="00E56663">
            <w:pPr>
              <w:spacing w:after="0"/>
              <w:ind w:firstLine="0"/>
              <w:jc w:val="left"/>
              <w:rPr>
                <w:b/>
                <w:bCs/>
              </w:rPr>
            </w:pPr>
          </w:p>
          <w:p w:rsidR="00E56663" w:rsidRDefault="00E56663">
            <w:pPr>
              <w:spacing w:after="0"/>
              <w:ind w:firstLine="0"/>
              <w:jc w:val="left"/>
            </w:pPr>
            <w:r>
              <w:rPr>
                <w:b/>
                <w:bCs/>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56663" w:rsidRDefault="00E56663">
            <w:pPr>
              <w:spacing w:after="0"/>
              <w:ind w:firstLine="0"/>
              <w:jc w:val="left"/>
              <w:rPr>
                <w:b/>
                <w:bCs/>
              </w:rPr>
            </w:pPr>
            <w:r>
              <w:t>[] Ναι [] Όχι</w:t>
            </w:r>
          </w:p>
          <w:p w:rsidR="00E56663" w:rsidRDefault="00E56663">
            <w:pPr>
              <w:spacing w:after="0"/>
              <w:ind w:firstLine="0"/>
              <w:jc w:val="left"/>
            </w:pPr>
            <w:r>
              <w:rPr>
                <w:b/>
                <w:bCs/>
              </w:rPr>
              <w:t>Εάν το έχει πράξει,</w:t>
            </w:r>
            <w:r>
              <w:t xml:space="preserve"> περιγράψτε τα μέτρα που λήφθηκαν: […….............]</w:t>
            </w:r>
          </w:p>
        </w:tc>
      </w:tr>
      <w:tr>
        <w:trPr>
          <w:gridAfter w:val="-1"/>
          <w:cantSplit/>
          <w:jc w:val="center"/>
        </w:trPr>
        <w:tc>
          <w:tcPr>
            <w:tcW w:w="4479" w:type="dxa"/>
            <w:gridSpan w:val="0"/>
            <w:vMerge w:val="restart"/>
            <w:tcBorders>
              <w:top w:val="single" w:sz="4" w:space="0" w:color="000000"/>
              <w:left w:val="single" w:sz="4" w:space="0" w:color="000000"/>
              <w:bottom w:val="single" w:sz="4" w:space="0" w:color="000000"/>
              <w:right w:val="nil"/>
            </w:tcBorders>
          </w:tcPr>
          <w:p w:rsidR="00E56663" w:rsidRDefault="00E56663">
            <w:pPr>
              <w:spacing w:after="0"/>
              <w:ind w:firstLine="0"/>
            </w:pPr>
            <w:r>
              <w:t>Βρίσκεται ο οικονομικός φορέας σε οποιαδήποτε από τις ακόλουθες καταστάσεις</w:t>
            </w:r>
            <w:r>
              <w:rPr>
                <w:rStyle w:val="EndnoteReference"/>
                <w:rFonts w:ascii="Calibri" w:hAnsi="Calibri" w:cs="Calibri"/>
              </w:rPr>
              <w:endnoteReference w:id="25"/>
            </w:r>
            <w:r>
              <w:t xml:space="preserve"> :</w:t>
            </w:r>
          </w:p>
          <w:p w:rsidR="00E56663" w:rsidRDefault="00E56663">
            <w:pPr>
              <w:spacing w:after="0"/>
              <w:ind w:firstLine="0"/>
            </w:pPr>
            <w:r>
              <w:t xml:space="preserve">α) πτώχευση, ή </w:t>
            </w:r>
          </w:p>
        </w:tc>
      </w:tr>
    </w:tbl>
    <w:p w:rsidR="00E56663" w:rsidRDefault="00E56663">
      <w:r>
        <w:t>β</w:t>
      </w:r>
    </w:p>
    <w:sectPr w:rsidR="00E56663" w:rsidSect="00E56663">
      <w:headerReference w:type="default" r:id="rId9"/>
      <w:footerReference w:type="default" r:id="rId10"/>
      <w:pgSz w:w="11906" w:h="16838"/>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6663" w:rsidRDefault="00E56663">
      <w:pPr>
        <w:spacing w:after="0" w:line="240" w:lineRule="auto"/>
      </w:pPr>
      <w:r>
        <w:separator/>
      </w:r>
    </w:p>
  </w:endnote>
  <w:endnote w:type="continuationSeparator" w:id="0">
    <w:p w:rsidR="00E56663" w:rsidRDefault="00E56663">
      <w:pPr>
        <w:spacing w:after="0" w:line="240" w:lineRule="auto"/>
      </w:pPr>
      <w:r>
        <w:continuationSeparator/>
      </w:r>
    </w:p>
  </w:endnote>
  <w:endnote w:id="1">
    <w:p w:rsidR="00E56663" w:rsidRDefault="00E5666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Σε περίπτωση που η αναθέτουσα αρχή /αναθέτων φορέας είναι περισσότερες (οι) της (του) μίας (ενός) θα αναφέρεται το σύνολο αυτών</w:t>
      </w:r>
    </w:p>
  </w:endnote>
  <w:endnote w:id="2">
    <w:p w:rsidR="00E56663" w:rsidRDefault="00E5666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τα στοιχεία των αρμοδίων, όνομα και επώνυμο, όσες φορές χρειάζεται.</w:t>
      </w:r>
    </w:p>
  </w:endnote>
  <w:endnote w:id="3">
    <w:p w:rsidR="00E56663" w:rsidRDefault="00E56663">
      <w:pPr>
        <w:pStyle w:val="EndnoteText"/>
        <w:tabs>
          <w:tab w:val="left" w:pos="284"/>
        </w:tabs>
        <w:ind w:firstLine="0"/>
        <w:rPr>
          <w:rStyle w:val="DeltaViewInsertion"/>
          <w:rFonts w:ascii="Times New Roman" w:hAnsi="Times New Roman" w:cs="Times New Roman"/>
          <w:b w:val="0"/>
          <w:bCs w:val="0"/>
          <w:i w:val="0"/>
          <w:iCs w:val="0"/>
          <w:lang w:eastAsia="zh-CN"/>
        </w:rPr>
      </w:pPr>
      <w:r>
        <w:rPr>
          <w:rStyle w:val="a0"/>
          <w:rFonts w:ascii="Times New Roman" w:hAnsi="Times New Roman" w:cs="Times New Roman"/>
        </w:rPr>
        <w:endnoteRef/>
      </w:r>
      <w:r>
        <w:rPr>
          <w:rFonts w:ascii="Times New Roman" w:hAnsi="Times New Roman" w:cs="Times New Roman"/>
          <w:lang w:val="el-GR"/>
        </w:rPr>
        <w:tab/>
        <w:t xml:space="preserve">Βλέπε </w:t>
      </w:r>
      <w:r>
        <w:rPr>
          <w:rStyle w:val="DeltaViewInsertion"/>
          <w:rFonts w:ascii="Times New Roman" w:hAnsi="Times New Roman" w:cs="Times New Roman"/>
          <w:b w:val="0"/>
          <w:bCs w:val="0"/>
          <w:i w:val="0"/>
          <w:iCs w:val="0"/>
          <w:lang w:eastAsia="zh-C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E56663" w:rsidRDefault="00E56663">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Πολύ 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10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2 εκατομμύρια ευρώ</w:t>
      </w:r>
      <w:r>
        <w:rPr>
          <w:rStyle w:val="DeltaViewInsertion"/>
          <w:rFonts w:ascii="Times New Roman" w:hAnsi="Times New Roman" w:cs="Times New Roman"/>
          <w:b w:val="0"/>
          <w:bCs w:val="0"/>
          <w:i w:val="0"/>
          <w:iCs w:val="0"/>
          <w:lang w:eastAsia="zh-CN"/>
        </w:rPr>
        <w:t>.</w:t>
      </w:r>
    </w:p>
    <w:p w:rsidR="00E56663" w:rsidRDefault="00E56663">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50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10 εκατομμύρια ευρώ</w:t>
      </w:r>
      <w:r>
        <w:rPr>
          <w:rStyle w:val="DeltaViewInsertion"/>
          <w:rFonts w:ascii="Times New Roman" w:hAnsi="Times New Roman" w:cs="Times New Roman"/>
          <w:b w:val="0"/>
          <w:bCs w:val="0"/>
          <w:i w:val="0"/>
          <w:iCs w:val="0"/>
          <w:lang w:eastAsia="zh-CN"/>
        </w:rPr>
        <w:t>.</w:t>
      </w:r>
    </w:p>
    <w:p w:rsidR="00E56663" w:rsidRDefault="00E56663">
      <w:pPr>
        <w:pStyle w:val="EndnoteText"/>
        <w:tabs>
          <w:tab w:val="left" w:pos="284"/>
        </w:tabs>
        <w:ind w:firstLine="0"/>
      </w:pPr>
      <w:r>
        <w:rPr>
          <w:rStyle w:val="DeltaViewInsertion"/>
          <w:rFonts w:ascii="Times New Roman" w:hAnsi="Times New Roman" w:cs="Times New Roman"/>
          <w:i w:val="0"/>
          <w:iCs w:val="0"/>
          <w:lang w:eastAsia="zh-CN"/>
        </w:rPr>
        <w:t xml:space="preserve">Μεσαίες επιχειρήσεις: επιχειρήσεις που δεν είναι ούτε πολύ μικρές ούτε μικρές και </w:t>
      </w:r>
      <w:r>
        <w:rPr>
          <w:rFonts w:ascii="Times New Roman" w:hAnsi="Times New Roman" w:cs="Times New Roman"/>
          <w:lang w:val="el-GR"/>
        </w:rPr>
        <w:t xml:space="preserve">οι οποίες </w:t>
      </w:r>
      <w:r>
        <w:rPr>
          <w:rFonts w:ascii="Times New Roman" w:hAnsi="Times New Roman" w:cs="Times New Roman"/>
          <w:b/>
          <w:bCs/>
          <w:lang w:val="el-GR"/>
        </w:rPr>
        <w:t>απασχολούν λιγότερους από 250 εργαζομένους</w:t>
      </w:r>
      <w:r>
        <w:rPr>
          <w:rFonts w:ascii="Times New Roman" w:hAnsi="Times New Roman" w:cs="Times New Roman"/>
          <w:lang w:val="el-GR"/>
        </w:rPr>
        <w:t xml:space="preserve"> και των οποίων ο </w:t>
      </w:r>
      <w:r>
        <w:rPr>
          <w:rFonts w:ascii="Times New Roman" w:hAnsi="Times New Roman" w:cs="Times New Roman"/>
          <w:b/>
          <w:bCs/>
          <w:lang w:val="el-GR"/>
        </w:rPr>
        <w:t>ετήσιος κύκλος εργασιών δεν υπερβαίνει τα 50 εκατομμύρια ευρώ</w:t>
      </w:r>
      <w:r>
        <w:rPr>
          <w:rFonts w:ascii="Times New Roman" w:hAnsi="Times New Roman" w:cs="Times New Roman"/>
          <w:lang w:val="el-GR"/>
        </w:rPr>
        <w:t xml:space="preserve"> </w:t>
      </w:r>
      <w:r>
        <w:rPr>
          <w:rFonts w:ascii="Times New Roman" w:hAnsi="Times New Roman" w:cs="Times New Roman"/>
          <w:b/>
          <w:bCs/>
          <w:i/>
          <w:iCs/>
          <w:lang w:val="el-GR"/>
        </w:rPr>
        <w:t>και/ή</w:t>
      </w:r>
      <w:r>
        <w:rPr>
          <w:rFonts w:ascii="Times New Roman" w:hAnsi="Times New Roman" w:cs="Times New Roman"/>
          <w:lang w:val="el-GR"/>
        </w:rPr>
        <w:t xml:space="preserve"> το </w:t>
      </w:r>
      <w:r>
        <w:rPr>
          <w:rFonts w:ascii="Times New Roman" w:hAnsi="Times New Roman" w:cs="Times New Roman"/>
          <w:b/>
          <w:bCs/>
          <w:lang w:val="el-GR"/>
        </w:rPr>
        <w:t>σύνολο του ετήσιου ισολογισμού δεν υπερβαίνει τα 43 εκατομμύρια ευρώ</w:t>
      </w:r>
      <w:r>
        <w:rPr>
          <w:rFonts w:ascii="Times New Roman" w:hAnsi="Times New Roman" w:cs="Times New Roman"/>
          <w:lang w:val="el-GR"/>
        </w:rPr>
        <w:t>.</w:t>
      </w:r>
    </w:p>
  </w:endnote>
  <w:endnote w:id="4">
    <w:p w:rsidR="00E56663" w:rsidRDefault="00E5666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Τα δικαιολογητικά και η κατάταξη, εάν υπάρχουν, αναφέρονται στην πιστοποίηση.</w:t>
      </w:r>
    </w:p>
  </w:endnote>
  <w:endnote w:id="5">
    <w:p w:rsidR="00E56663" w:rsidRDefault="00E5666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Ειδικότερα ως μέλος ένωσης ή κοινοπραξίας ή άλλου παρόμοιου καθεστώτος.</w:t>
      </w:r>
    </w:p>
  </w:endnote>
  <w:endnote w:id="6">
    <w:p w:rsidR="00E56663" w:rsidRDefault="00E5666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 Επισημαίνεται ότι σύμφωνα με το δεύτερο εδάφιο του άρθρου 78 “</w:t>
      </w:r>
      <w:r>
        <w:rPr>
          <w:rFonts w:ascii="Times New Roman" w:hAnsi="Times New Roman" w:cs="Times New Roman"/>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Pr>
          <w:rFonts w:ascii="Times New Roman" w:hAnsi="Times New Roman" w:cs="Times New Roman"/>
          <w:lang w:val="el-GR"/>
        </w:rPr>
        <w:t>.”</w:t>
      </w:r>
    </w:p>
  </w:endnote>
  <w:endnote w:id="7">
    <w:p w:rsidR="00E56663" w:rsidRDefault="00E5666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Σύμφωνα με τις διατάξεις του άρθρου 73 παρ. 3 α,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E56663" w:rsidRDefault="00E5666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Pr>
          <w:rFonts w:ascii="Times New Roman" w:hAnsi="Times New Roman" w:cs="Times New Roman"/>
        </w:rPr>
        <w:t>L</w:t>
      </w:r>
      <w:r>
        <w:rPr>
          <w:rFonts w:ascii="Times New Roman" w:hAnsi="Times New Roman" w:cs="Times New Roman"/>
          <w:lang w:val="el-GR"/>
        </w:rPr>
        <w:t xml:space="preserve"> 300 της 11.11.2008, σ. 42).</w:t>
      </w:r>
    </w:p>
  </w:endnote>
  <w:endnote w:id="9">
    <w:p w:rsidR="00E56663" w:rsidRDefault="00E5666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Σύμφωνα με άρθρο 73 παρ. 1 (β). Στον Κανονισμό ΕΕΕΣ (Κανονισμός ΕΕ 2016/7) αναφέρεται ως “διαφθορά”.</w:t>
      </w:r>
    </w:p>
  </w:endnote>
  <w:endnote w:id="10">
    <w:p w:rsidR="00E56663" w:rsidRDefault="00E5666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Pr>
          <w:rFonts w:ascii="Times New Roman" w:hAnsi="Times New Roman" w:cs="Times New Roman"/>
        </w:rPr>
        <w:t>C</w:t>
      </w:r>
      <w:r>
        <w:rPr>
          <w:rFonts w:ascii="Times New Roman" w:hAnsi="Times New Roman" w:cs="Times New Roman"/>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Pr>
          <w:rFonts w:ascii="Times New Roman" w:hAnsi="Times New Roman" w:cs="Times New Roman"/>
        </w:rPr>
        <w:t>L</w:t>
      </w:r>
      <w:r>
        <w:rPr>
          <w:rFonts w:ascii="Times New Roman" w:hAnsi="Times New Roman" w:cs="Times New Roman"/>
          <w:lang w:val="el-GR"/>
        </w:rPr>
        <w:t xml:space="preserve"> 192 της 31.7.2003, σ. 54). Περιλαμβάνει επίσης τη διαφθορά όπως ορίζεται στο </w:t>
      </w:r>
      <w:r>
        <w:rPr>
          <w:rFonts w:ascii="Times New Roman" w:hAnsi="Times New Roman" w:cs="Times New Roman"/>
          <w:b/>
          <w:bCs/>
          <w:lang w:val="el-GR"/>
        </w:rPr>
        <w:t>ν. 3560/2007</w:t>
      </w:r>
      <w:r>
        <w:rPr>
          <w:rFonts w:ascii="Times New Roman" w:hAnsi="Times New Roman" w:cs="Times New Roman"/>
          <w:lang w:val="el-GR"/>
        </w:rPr>
        <w:t xml:space="preserve"> </w:t>
      </w:r>
      <w:r>
        <w:rPr>
          <w:rFonts w:ascii="Times New Roman" w:hAnsi="Times New Roman" w:cs="Times New Roman"/>
          <w:b/>
          <w:bCs/>
          <w:lang w:val="el-GR"/>
        </w:rPr>
        <w:t xml:space="preserve">(ΦΕΚ 103/Α), </w:t>
      </w:r>
      <w:r>
        <w:rPr>
          <w:rFonts w:ascii="Times New Roman" w:hAnsi="Times New Roman" w:cs="Times New Roman"/>
          <w:i/>
          <w:iCs/>
          <w:lang w:val="el-GR"/>
        </w:rPr>
        <w:t xml:space="preserve">«Κύρωση και εφαρμογή της Σύμβασης ποινικού δικαίου για τη διαφθορά και του Πρόσθετου σ΄ αυτήν Πρωτοκόλλου» (αφορά σε </w:t>
      </w:r>
      <w:r>
        <w:rPr>
          <w:rFonts w:ascii="Times New Roman" w:hAnsi="Times New Roman" w:cs="Times New Roman"/>
          <w:lang w:val="el-GR"/>
        </w:rPr>
        <w:t xml:space="preserve"> </w:t>
      </w:r>
      <w:r>
        <w:rPr>
          <w:rFonts w:ascii="Times New Roman" w:hAnsi="Times New Roman" w:cs="Times New Roman"/>
          <w:i/>
          <w:iCs/>
          <w:lang w:val="el-GR"/>
        </w:rPr>
        <w:t>προσθήκη καθόσον στο ν. Άρθρο 73 παρ. 1 β αναφέρεται η κείμενη νομοθεσία)</w:t>
      </w:r>
      <w:r>
        <w:rPr>
          <w:rFonts w:ascii="Times New Roman" w:hAnsi="Times New Roman" w:cs="Times New Roman"/>
          <w:lang w:val="el-GR"/>
        </w:rPr>
        <w:t>.</w:t>
      </w:r>
    </w:p>
  </w:endnote>
  <w:endnote w:id="11">
    <w:p w:rsidR="00E56663" w:rsidRDefault="00E5666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Pr>
          <w:rFonts w:ascii="Times New Roman" w:hAnsi="Times New Roman" w:cs="Times New Roman"/>
        </w:rPr>
        <w:t>C</w:t>
      </w:r>
      <w:r>
        <w:rPr>
          <w:rFonts w:ascii="Times New Roman" w:hAnsi="Times New Roman" w:cs="Times New Roman"/>
          <w:lang w:val="el-GR"/>
        </w:rPr>
        <w:t xml:space="preserve"> 316 της 27.11.1995, σ. 48)</w:t>
      </w:r>
      <w:r>
        <w:rPr>
          <w:rStyle w:val="a2"/>
          <w:rFonts w:ascii="Times New Roman" w:hAnsi="Times New Roman" w:cs="Times New Roman"/>
          <w:lang w:val="el-GR"/>
        </w:rPr>
        <w:t xml:space="preserve">  </w:t>
      </w:r>
      <w:r>
        <w:rPr>
          <w:rFonts w:ascii="Times New Roman" w:hAnsi="Times New Roman" w:cs="Times New Roman"/>
          <w:lang w:val="el-GR"/>
        </w:rPr>
        <w:t>όπως κυρώθηκε με το ν. 2803/2000 (ΦΕΚ 48/Α) "</w:t>
      </w:r>
      <w:r>
        <w:rPr>
          <w:rFonts w:ascii="Times New Roman" w:hAnsi="Times New Roman" w:cs="Times New Roman"/>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E56663" w:rsidRDefault="00E5666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Pr>
          <w:rFonts w:ascii="Times New Roman" w:hAnsi="Times New Roman" w:cs="Times New Roman"/>
        </w:rPr>
        <w:t>L</w:t>
      </w:r>
      <w:r>
        <w:rPr>
          <w:rFonts w:ascii="Times New Roman" w:hAnsi="Times New Roman" w:cs="Times New Roman"/>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E56663" w:rsidRDefault="00E5666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rFonts w:ascii="Times New Roman" w:hAnsi="Times New Roman" w:cs="Times New Roman"/>
          <w:b w:val="0"/>
          <w:bCs w:val="0"/>
          <w:i w:val="0"/>
          <w:iCs w:val="0"/>
          <w:color w:val="000000"/>
          <w:lang w:eastAsia="zh-CN"/>
        </w:rPr>
        <w:t xml:space="preserve"> (ΕΕ L 309 της 25.11.2005, σ.15) </w:t>
      </w:r>
      <w:r>
        <w:rPr>
          <w:rStyle w:val="a2"/>
          <w:rFonts w:ascii="Times New Roman" w:hAnsi="Times New Roman" w:cs="Times New Roman"/>
          <w:color w:val="000000"/>
          <w:lang w:val="el-GR"/>
        </w:rPr>
        <w:t xml:space="preserve"> </w:t>
      </w:r>
      <w:r>
        <w:rPr>
          <w:rStyle w:val="DeltaViewInsertion"/>
          <w:rFonts w:ascii="Times New Roman" w:hAnsi="Times New Roman" w:cs="Times New Roman"/>
          <w:b w:val="0"/>
          <w:bCs w:val="0"/>
          <w:i w:val="0"/>
          <w:iCs w:val="0"/>
          <w:color w:val="000000"/>
          <w:lang w:eastAsia="zh-CN"/>
        </w:rPr>
        <w:t xml:space="preserve">που ενσωματώθηκε με το ν. 3691/2008 </w:t>
      </w:r>
      <w:r>
        <w:rPr>
          <w:rStyle w:val="DeltaViewInsertion"/>
          <w:rFonts w:ascii="Times New Roman" w:hAnsi="Times New Roman" w:cs="Times New Roman"/>
          <w:b w:val="0"/>
          <w:bCs w:val="0"/>
          <w:i w:val="0"/>
          <w:iCs w:val="0"/>
          <w:color w:val="000000"/>
          <w:spacing w:val="-10"/>
          <w:lang w:eastAsia="zh-CN"/>
        </w:rPr>
        <w:t>(ΦΕΚ 166/Α)</w:t>
      </w:r>
      <w:r>
        <w:rPr>
          <w:rStyle w:val="DeltaViewInsertion"/>
          <w:rFonts w:ascii="Times New Roman" w:hAnsi="Times New Roman" w:cs="Times New Roman"/>
          <w:i w:val="0"/>
          <w:iCs w:val="0"/>
          <w:color w:val="000000"/>
          <w:spacing w:val="-10"/>
          <w:lang w:eastAsia="zh-CN"/>
        </w:rPr>
        <w:t xml:space="preserve"> </w:t>
      </w:r>
      <w:r>
        <w:rPr>
          <w:rStyle w:val="DeltaViewInsertion"/>
          <w:rFonts w:ascii="Times New Roman" w:hAnsi="Times New Roman" w:cs="Times New Roman"/>
          <w:color w:val="000000"/>
          <w:spacing w:val="-10"/>
          <w:lang w:eastAsia="zh-CN"/>
        </w:rPr>
        <w:t>“</w:t>
      </w:r>
      <w:r>
        <w:rPr>
          <w:rStyle w:val="DeltaViewInsertion"/>
          <w:rFonts w:ascii="Times New Roman" w:hAnsi="Times New Roman" w:cs="Times New Roman"/>
          <w:b w:val="0"/>
          <w:bCs w:val="0"/>
          <w:color w:val="000000"/>
          <w:lang w:eastAsia="zh-CN"/>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rFonts w:ascii="Times New Roman" w:hAnsi="Times New Roman" w:cs="Times New Roman"/>
          <w:b w:val="0"/>
          <w:bCs w:val="0"/>
          <w:i w:val="0"/>
          <w:iCs w:val="0"/>
          <w:color w:val="000000"/>
          <w:lang w:eastAsia="zh-CN"/>
        </w:rPr>
        <w:t>”.</w:t>
      </w:r>
    </w:p>
  </w:endnote>
  <w:endnote w:id="14">
    <w:p w:rsidR="00E56663" w:rsidRDefault="00E56663">
      <w:pPr>
        <w:pStyle w:val="EndnoteText"/>
        <w:tabs>
          <w:tab w:val="left" w:pos="284"/>
        </w:tabs>
        <w:ind w:firstLine="0"/>
      </w:pPr>
      <w:r>
        <w:rPr>
          <w:rStyle w:val="a0"/>
          <w:rFonts w:ascii="Times New Roman" w:hAnsi="Times New Roman" w:cs="Times New Roman"/>
        </w:rPr>
        <w:endnoteRef/>
      </w:r>
      <w:r>
        <w:rPr>
          <w:rStyle w:val="DeltaViewInsertion"/>
          <w:rFonts w:ascii="Times New Roman" w:hAnsi="Times New Roman" w:cs="Times New Roman"/>
          <w:b w:val="0"/>
          <w:bCs w:val="0"/>
          <w:i w:val="0"/>
          <w:iCs w:val="0"/>
          <w:lang w:eastAsia="zh-C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rFonts w:ascii="Times New Roman" w:hAnsi="Times New Roman" w:cs="Times New Roman"/>
          <w:b w:val="0"/>
          <w:bCs w:val="0"/>
          <w:i w:val="0"/>
          <w:iCs w:val="0"/>
          <w:color w:val="000000"/>
          <w:lang w:eastAsia="zh-CN"/>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rFonts w:ascii="Times New Roman" w:hAnsi="Times New Roman" w:cs="Times New Roman"/>
          <w:b w:val="0"/>
          <w:bCs w:val="0"/>
          <w:color w:val="000000"/>
          <w:lang w:eastAsia="zh-CN"/>
        </w:rPr>
        <w:t>Πρόληψη και καταπολέμηση της εμπορίας ανθρώπων και προστασία των θυμάτων αυτής και άλλες διατάξεις."</w:t>
      </w:r>
      <w:r>
        <w:rPr>
          <w:rStyle w:val="DeltaViewInsertion"/>
          <w:rFonts w:ascii="Times New Roman" w:hAnsi="Times New Roman" w:cs="Times New Roman"/>
          <w:b w:val="0"/>
          <w:bCs w:val="0"/>
          <w:i w:val="0"/>
          <w:iCs w:val="0"/>
          <w:color w:val="000000"/>
          <w:lang w:eastAsia="zh-CN"/>
        </w:rPr>
        <w:t>.</w:t>
      </w:r>
    </w:p>
  </w:endnote>
  <w:endnote w:id="15">
    <w:p w:rsidR="00E56663" w:rsidRDefault="00E5666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E56663" w:rsidRDefault="00E5666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7">
    <w:p w:rsidR="00E56663" w:rsidRDefault="00E5666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8">
    <w:p w:rsidR="00E56663" w:rsidRDefault="00E5666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9">
    <w:p w:rsidR="00E56663" w:rsidRDefault="00E5666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E56663" w:rsidRDefault="00E5666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E56663" w:rsidRDefault="00E5666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E56663" w:rsidRDefault="00E5666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Σημειώνεται ότι, σύμφωνα με το άρθρο 73 παρ. 3 περ. α  και β,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E56663" w:rsidRDefault="00E5666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24">
    <w:p w:rsidR="00E56663" w:rsidRDefault="00E5666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E56663" w:rsidRDefault="00E5666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Η απόδοση όρων είναι σύμφωνη με την παρ. 4 του άρθρου 73 που διαφοροποιείται από τον Κανονισμό ΕΕΕΣ (Κανονισμός ΕΕ 2016/7)</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204B" w:usb2="00000000" w:usb3="00000000" w:csb0="0000009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altName w:val="Arial Unicode MS"/>
    <w:panose1 w:val="00000000000000000000"/>
    <w:charset w:val="86"/>
    <w:family w:val="swiss"/>
    <w:notTrueType/>
    <w:pitch w:val="variable"/>
    <w:sig w:usb0="00000001" w:usb1="080E0000" w:usb2="00000010" w:usb3="00000000" w:csb0="00040000" w:csb1="00000000"/>
  </w:font>
  <w:font w:name="?O·II·UOUAEO‹200">
    <w:panose1 w:val="00000000000000000000"/>
    <w:charset w:val="A1"/>
    <w:family w:val="roman"/>
    <w:notTrueType/>
    <w:pitch w:val="variable"/>
    <w:sig w:usb0="00000081" w:usb1="00000000" w:usb2="00000000" w:usb3="00000000" w:csb0="00000008" w:csb1="00000000"/>
  </w:font>
  <w:font w:name="SimSun">
    <w:altName w:val="EIIa"/>
    <w:panose1 w:val="02010600030101010101"/>
    <w:charset w:val="86"/>
    <w:family w:val="auto"/>
    <w:pitch w:val="variable"/>
    <w:sig w:usb0="00000003" w:usb1="080E0000" w:usb2="00000010" w:usb3="00000000" w:csb0="00040001" w:csb1="00000000"/>
  </w:font>
  <w:font w:name="Arial Unicode MS">
    <w:panose1 w:val="020B0604020202020204"/>
    <w:charset w:val="80"/>
    <w:family w:val="swiss"/>
    <w:pitch w:val="variable"/>
    <w:sig w:usb0="F7FFAFFF" w:usb1="E9DFFFFF" w:usb2="0000003F" w:usb3="00000000" w:csb0="003F00FF" w:csb1="00000000"/>
  </w:font>
  <w:font w:name="Verdana">
    <w:altName w:val="Arial"/>
    <w:panose1 w:val="020B0604030504040204"/>
    <w:charset w:val="A1"/>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663" w:rsidRDefault="00E56663">
    <w:pPr>
      <w:pStyle w:val="Footer"/>
      <w:shd w:val="clear" w:color="auto" w:fill="FFFFFF"/>
      <w:jc w:val="center"/>
    </w:pPr>
    <w:fldSimple w:instr=" PAGE ">
      <w:r>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6663" w:rsidRDefault="00E56663">
      <w:pPr>
        <w:spacing w:after="0" w:line="240" w:lineRule="auto"/>
      </w:pPr>
      <w:r>
        <w:separator/>
      </w:r>
    </w:p>
  </w:footnote>
  <w:footnote w:type="continuationSeparator" w:id="0">
    <w:p w:rsidR="00E56663" w:rsidRDefault="00E566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663" w:rsidRDefault="00E56663">
    <w:pPr>
      <w:pStyle w:val="Header"/>
      <w:ind w:left="-1531" w:firstLine="0"/>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s2049" type="#_x0000_t75" style="position:absolute;left:0;text-align:left;margin-left:-90.5pt;margin-top:-72.2pt;width:9.85pt;height:317.8pt;z-index:251660288;visibility:visible;mso-wrap-distance-left:9.05pt;mso-wrap-distance-right:9.05pt" filled="t">
          <v:fill opacity="0"/>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1">
    <w:nsid w:val="00000002"/>
    <w:multiLevelType w:val="multilevel"/>
    <w:tmpl w:val="00000002"/>
    <w:name w:val="WW8Num2"/>
    <w:lvl w:ilvl="0">
      <w:start w:val="1"/>
      <w:numFmt w:val="upperRoman"/>
      <w:pStyle w:val="Heading1"/>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2">
    <w:nsid w:val="00000003"/>
    <w:multiLevelType w:val="singleLevel"/>
    <w:tmpl w:val="00000003"/>
    <w:name w:val="WW8Num3"/>
    <w:lvl w:ilvl="0">
      <w:start w:val="1"/>
      <w:numFmt w:val="upperLetter"/>
      <w:pStyle w:val="Heading2"/>
      <w:lvlText w:val="%1)"/>
      <w:lvlJc w:val="left"/>
      <w:pPr>
        <w:tabs>
          <w:tab w:val="num" w:pos="0"/>
        </w:tabs>
        <w:ind w:left="720" w:hanging="360"/>
      </w:pPr>
      <w:rPr>
        <w:rFonts w:ascii="Times New Roman" w:hAnsi="Times New Roman" w:cs="Times New Roman"/>
      </w:rPr>
    </w:lvl>
  </w:abstractNum>
  <w:abstractNum w:abstractNumId="3">
    <w:nsid w:val="00000004"/>
    <w:multiLevelType w:val="singleLevel"/>
    <w:tmpl w:val="00000004"/>
    <w:name w:val="WW8Num4"/>
    <w:lvl w:ilvl="0">
      <w:start w:val="1"/>
      <w:numFmt w:val="decimal"/>
      <w:pStyle w:val="Heading3"/>
      <w:lvlText w:val="%1)"/>
      <w:lvlJc w:val="left"/>
      <w:pPr>
        <w:tabs>
          <w:tab w:val="num" w:pos="0"/>
        </w:tabs>
        <w:ind w:left="720" w:hanging="360"/>
      </w:pPr>
      <w:rPr>
        <w:rFonts w:ascii="Times New Roman" w:hAnsi="Times New Roman" w:cs="Times New Roman"/>
      </w:r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4"/>
        <w:szCs w:val="24"/>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rPr>
        <w:rFonts w:ascii="Times New Roman" w:hAnsi="Times New Roman" w:cs="Times New Roman"/>
      </w:rPr>
    </w:lvl>
    <w:lvl w:ilvl="1">
      <w:start w:val="1"/>
      <w:numFmt w:val="decimal"/>
      <w:lvlText w:val="%1.%2."/>
      <w:lvlJc w:val="left"/>
      <w:pPr>
        <w:tabs>
          <w:tab w:val="num" w:pos="850"/>
        </w:tabs>
        <w:ind w:left="850" w:hanging="850"/>
      </w:pPr>
      <w:rPr>
        <w:rFonts w:ascii="Times New Roman" w:hAnsi="Times New Roman" w:cs="Times New Roman"/>
      </w:rPr>
    </w:lvl>
    <w:lvl w:ilvl="2">
      <w:start w:val="1"/>
      <w:numFmt w:val="decimal"/>
      <w:lvlText w:val="%1.%2.%3."/>
      <w:lvlJc w:val="left"/>
      <w:pPr>
        <w:tabs>
          <w:tab w:val="num" w:pos="850"/>
        </w:tabs>
        <w:ind w:left="850" w:hanging="850"/>
      </w:pPr>
      <w:rPr>
        <w:rFonts w:ascii="Times New Roman" w:hAnsi="Times New Roman" w:cs="Times New Roman"/>
      </w:rPr>
    </w:lvl>
    <w:lvl w:ilvl="3">
      <w:start w:val="1"/>
      <w:numFmt w:val="decimal"/>
      <w:lvlText w:val="%1.%2.%3.%4."/>
      <w:lvlJc w:val="left"/>
      <w:pPr>
        <w:tabs>
          <w:tab w:val="num" w:pos="850"/>
        </w:tabs>
        <w:ind w:left="850" w:hanging="850"/>
      </w:pPr>
      <w:rPr>
        <w:rFonts w:ascii="Times New Roman" w:hAnsi="Times New Roman" w:cs="Times New Roman"/>
      </w:rPr>
    </w:lvl>
    <w:lvl w:ilvl="4">
      <w:start w:val="1"/>
      <w:numFmt w:val="lowerLetter"/>
      <w:lvlText w:val="(%5)"/>
      <w:lvlJc w:val="left"/>
      <w:pPr>
        <w:tabs>
          <w:tab w:val="num" w:pos="0"/>
        </w:tabs>
        <w:ind w:left="1800" w:hanging="360"/>
      </w:pPr>
      <w:rPr>
        <w:rFonts w:ascii="Times New Roman" w:hAnsi="Times New Roman" w:cs="Times New Roman"/>
      </w:rPr>
    </w:lvl>
    <w:lvl w:ilvl="5">
      <w:start w:val="1"/>
      <w:numFmt w:val="lowerRoman"/>
      <w:lvlText w:val="(%6)"/>
      <w:lvlJc w:val="left"/>
      <w:pPr>
        <w:tabs>
          <w:tab w:val="num" w:pos="0"/>
        </w:tabs>
        <w:ind w:left="2160" w:hanging="360"/>
      </w:pPr>
      <w:rPr>
        <w:rFonts w:ascii="Times New Roman" w:hAnsi="Times New Roman" w:cs="Times New Roman"/>
      </w:rPr>
    </w:lvl>
    <w:lvl w:ilvl="6">
      <w:start w:val="1"/>
      <w:numFmt w:val="decimal"/>
      <w:lvlText w:val="%7."/>
      <w:lvlJc w:val="left"/>
      <w:pPr>
        <w:tabs>
          <w:tab w:val="num" w:pos="0"/>
        </w:tabs>
        <w:ind w:left="2520" w:hanging="360"/>
      </w:pPr>
      <w:rPr>
        <w:rFonts w:ascii="Times New Roman" w:hAnsi="Times New Roman" w:cs="Times New Roman"/>
      </w:rPr>
    </w:lvl>
    <w:lvl w:ilvl="7">
      <w:start w:val="1"/>
      <w:numFmt w:val="lowerLetter"/>
      <w:lvlText w:val="%8."/>
      <w:lvlJc w:val="left"/>
      <w:pPr>
        <w:tabs>
          <w:tab w:val="num" w:pos="0"/>
        </w:tabs>
        <w:ind w:left="2880" w:hanging="360"/>
      </w:pPr>
      <w:rPr>
        <w:rFonts w:ascii="Times New Roman" w:hAnsi="Times New Roman" w:cs="Times New Roman"/>
      </w:rPr>
    </w:lvl>
    <w:lvl w:ilvl="8">
      <w:start w:val="1"/>
      <w:numFmt w:val="lowerRoman"/>
      <w:lvlText w:val="%9."/>
      <w:lvlJc w:val="left"/>
      <w:pPr>
        <w:tabs>
          <w:tab w:val="num" w:pos="0"/>
        </w:tabs>
        <w:ind w:left="3240" w:hanging="360"/>
      </w:pPr>
      <w:rPr>
        <w:rFonts w:ascii="Times New Roman" w:hAnsi="Times New Roman" w:cs="Times New Roman"/>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ascii="Calibri" w:hAnsi="Calibri" w:cs="Calibri"/>
        <w:b w:val="0"/>
        <w:bCs w:val="0"/>
        <w:i w:val="0"/>
        <w:iCs w:val="0"/>
        <w:color w:val="000000"/>
        <w:sz w:val="22"/>
        <w:szCs w:val="22"/>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1008"/>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trictFirstAndLastChar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56663"/>
    <w:rsid w:val="00E5666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semiHidden="0" w:unhideWhenUsed="0" w:qFormat="1"/>
    <w:lsdException w:name="footnote reference" w:unhideWhenUsed="0"/>
    <w:lsdException w:name="endnote reference" w:unhideWhenUsed="0"/>
    <w:lsdException w:name="endnote text" w:unhideWhenUsed="0"/>
    <w:lsdException w:name="List" w:unhideWhenUsed="0"/>
    <w:lsdException w:name="Title" w:semiHidden="0" w:unhideWhenUsed="0" w:qFormat="1"/>
    <w:lsdException w:name="Default Paragraph Font" w:unhideWhenUsed="0"/>
    <w:lsdException w:name="Body Text" w:unhideWhenUsed="0"/>
    <w:lsdException w:name="Subtitle" w:semiHidden="0" w:unhideWhenUsed="0" w:qFormat="1"/>
    <w:lsdException w:name="Hyperlink" w:unhideWhenUsed="0"/>
    <w:lsdException w:name="FollowedHyperlink" w:unhideWhenUsed="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ind w:firstLine="397"/>
      <w:jc w:val="both"/>
    </w:pPr>
    <w:rPr>
      <w:rFonts w:ascii="Calibri" w:hAnsi="Calibri" w:cs="Calibri"/>
      <w:kern w:val="1"/>
      <w:lang w:val="el-GR" w:eastAsia="zh-CN"/>
    </w:rPr>
  </w:style>
  <w:style w:type="paragraph" w:styleId="Heading1">
    <w:name w:val="heading 1"/>
    <w:basedOn w:val="BodyText"/>
    <w:next w:val="BodyText"/>
    <w:link w:val="Heading1Char"/>
    <w:uiPriority w:val="99"/>
    <w:qFormat/>
    <w:pPr>
      <w:numPr>
        <w:numId w:val="2"/>
      </w:numPr>
      <w:outlineLvl w:val="0"/>
    </w:pPr>
    <w:rPr>
      <w:b/>
      <w:bCs/>
      <w:sz w:val="28"/>
      <w:szCs w:val="28"/>
    </w:rPr>
  </w:style>
  <w:style w:type="paragraph" w:styleId="Heading2">
    <w:name w:val="heading 2"/>
    <w:basedOn w:val="BodyText"/>
    <w:next w:val="BodyText"/>
    <w:link w:val="Heading2Char"/>
    <w:uiPriority w:val="99"/>
    <w:qFormat/>
    <w:pPr>
      <w:numPr>
        <w:numId w:val="3"/>
      </w:numPr>
      <w:outlineLvl w:val="1"/>
    </w:pPr>
    <w:rPr>
      <w:b/>
      <w:bCs/>
      <w:sz w:val="24"/>
      <w:szCs w:val="24"/>
    </w:rPr>
  </w:style>
  <w:style w:type="paragraph" w:styleId="Heading3">
    <w:name w:val="heading 3"/>
    <w:basedOn w:val="BodyText"/>
    <w:next w:val="BodyText"/>
    <w:link w:val="Heading3Char"/>
    <w:uiPriority w:val="99"/>
    <w:qFormat/>
    <w:pPr>
      <w:numPr>
        <w:numId w:val="4"/>
      </w:numPr>
      <w:outlineLvl w:val="2"/>
    </w:pPr>
    <w:rPr>
      <w:b/>
      <w:bCs/>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lang w:val="el-GR" w:eastAsia="zh-CN"/>
    </w:rPr>
  </w:style>
  <w:style w:type="character" w:customStyle="1" w:styleId="Heading2Char">
    <w:name w:val="Heading 2 Char"/>
    <w:basedOn w:val="DefaultParagraphFont"/>
    <w:link w:val="Heading2"/>
    <w:uiPriority w:val="99"/>
    <w:rPr>
      <w:rFonts w:ascii="Cambria" w:hAnsi="Cambria" w:cs="Cambria"/>
      <w:b/>
      <w:bCs/>
      <w:i/>
      <w:iCs/>
      <w:kern w:val="1"/>
      <w:sz w:val="28"/>
      <w:szCs w:val="28"/>
      <w:lang w:val="el-GR" w:eastAsia="zh-CN"/>
    </w:rPr>
  </w:style>
  <w:style w:type="character" w:customStyle="1" w:styleId="Heading3Char">
    <w:name w:val="Heading 3 Char"/>
    <w:basedOn w:val="DefaultParagraphFont"/>
    <w:link w:val="Heading3"/>
    <w:uiPriority w:val="99"/>
    <w:rPr>
      <w:rFonts w:ascii="Cambria" w:hAnsi="Cambria" w:cs="Cambria"/>
      <w:b/>
      <w:bCs/>
      <w:kern w:val="1"/>
      <w:sz w:val="26"/>
      <w:szCs w:val="26"/>
      <w:lang w:val="el-GR"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WW8Num2z0">
    <w:name w:val="WW8Num2z0"/>
    <w:uiPriority w:val="99"/>
  </w:style>
  <w:style w:type="character" w:customStyle="1" w:styleId="WW8Num2z1">
    <w:name w:val="WW8Num2z1"/>
    <w:uiPriority w:val="99"/>
  </w:style>
  <w:style w:type="character" w:customStyle="1" w:styleId="WW8Num2z2">
    <w:name w:val="WW8Num2z2"/>
    <w:uiPriority w:val="99"/>
  </w:style>
  <w:style w:type="character" w:customStyle="1" w:styleId="WW8Num2z3">
    <w:name w:val="WW8Num2z3"/>
    <w:uiPriority w:val="99"/>
  </w:style>
  <w:style w:type="character" w:customStyle="1" w:styleId="WW8Num2z4">
    <w:name w:val="WW8Num2z4"/>
    <w:uiPriority w:val="99"/>
  </w:style>
  <w:style w:type="character" w:customStyle="1" w:styleId="WW8Num2z5">
    <w:name w:val="WW8Num2z5"/>
    <w:uiPriority w:val="99"/>
  </w:style>
  <w:style w:type="character" w:customStyle="1" w:styleId="WW8Num2z6">
    <w:name w:val="WW8Num2z6"/>
    <w:uiPriority w:val="99"/>
  </w:style>
  <w:style w:type="character" w:customStyle="1" w:styleId="WW8Num2z7">
    <w:name w:val="WW8Num2z7"/>
    <w:uiPriority w:val="99"/>
  </w:style>
  <w:style w:type="character" w:customStyle="1" w:styleId="WW8Num2z8">
    <w:name w:val="WW8Num2z8"/>
    <w:uiPriority w:val="99"/>
  </w:style>
  <w:style w:type="character" w:customStyle="1" w:styleId="WW8Num3z0">
    <w:name w:val="WW8Num3z0"/>
    <w:uiPriority w:val="99"/>
  </w:style>
  <w:style w:type="character" w:customStyle="1" w:styleId="WW8Num4z0">
    <w:name w:val="WW8Num4z0"/>
    <w:uiPriority w:val="99"/>
  </w:style>
  <w:style w:type="character" w:customStyle="1" w:styleId="WW8Num5z0">
    <w:name w:val="WW8Num5z0"/>
    <w:uiPriority w:val="99"/>
    <w:rPr>
      <w:rFonts w:ascii="Times New Roman" w:hAnsi="Times New Roman" w:cs="Times New Roman"/>
      <w:sz w:val="24"/>
      <w:szCs w:val="24"/>
    </w:rPr>
  </w:style>
  <w:style w:type="character" w:customStyle="1" w:styleId="WW8Num5z1">
    <w:name w:val="WW8Num5z1"/>
    <w:uiPriority w:val="99"/>
  </w:style>
  <w:style w:type="character" w:customStyle="1" w:styleId="WW8Num5z2">
    <w:name w:val="WW8Num5z2"/>
    <w:uiPriority w:val="99"/>
  </w:style>
  <w:style w:type="character" w:customStyle="1" w:styleId="WW8Num5z3">
    <w:name w:val="WW8Num5z3"/>
    <w:uiPriority w:val="99"/>
  </w:style>
  <w:style w:type="character" w:customStyle="1" w:styleId="WW8Num5z4">
    <w:name w:val="WW8Num5z4"/>
    <w:uiPriority w:val="99"/>
  </w:style>
  <w:style w:type="character" w:customStyle="1" w:styleId="WW8Num5z5">
    <w:name w:val="WW8Num5z5"/>
    <w:uiPriority w:val="99"/>
  </w:style>
  <w:style w:type="character" w:customStyle="1" w:styleId="WW8Num5z6">
    <w:name w:val="WW8Num5z6"/>
    <w:uiPriority w:val="99"/>
  </w:style>
  <w:style w:type="character" w:customStyle="1" w:styleId="WW8Num5z7">
    <w:name w:val="WW8Num5z7"/>
    <w:uiPriority w:val="99"/>
  </w:style>
  <w:style w:type="character" w:customStyle="1" w:styleId="WW8Num5z8">
    <w:name w:val="WW8Num5z8"/>
    <w:uiPriority w:val="99"/>
  </w:style>
  <w:style w:type="character" w:customStyle="1" w:styleId="WW8Num6z0">
    <w:name w:val="WW8Num6z0"/>
    <w:uiPriority w:val="99"/>
    <w:rPr>
      <w:rFonts w:ascii="Times New Roman" w:hAnsi="Times New Roman" w:cs="Times New Roman"/>
    </w:rPr>
  </w:style>
  <w:style w:type="character" w:customStyle="1" w:styleId="WW8Num6z1">
    <w:name w:val="WW8Num6z1"/>
    <w:uiPriority w:val="99"/>
  </w:style>
  <w:style w:type="character" w:customStyle="1" w:styleId="WW8Num6z2">
    <w:name w:val="WW8Num6z2"/>
    <w:uiPriority w:val="99"/>
  </w:style>
  <w:style w:type="character" w:customStyle="1" w:styleId="WW8Num6z3">
    <w:name w:val="WW8Num6z3"/>
    <w:uiPriority w:val="99"/>
  </w:style>
  <w:style w:type="character" w:customStyle="1" w:styleId="WW8Num6z4">
    <w:name w:val="WW8Num6z4"/>
    <w:uiPriority w:val="99"/>
  </w:style>
  <w:style w:type="character" w:customStyle="1" w:styleId="WW8Num6z5">
    <w:name w:val="WW8Num6z5"/>
    <w:uiPriority w:val="99"/>
  </w:style>
  <w:style w:type="character" w:customStyle="1" w:styleId="WW8Num6z6">
    <w:name w:val="WW8Num6z6"/>
    <w:uiPriority w:val="99"/>
  </w:style>
  <w:style w:type="character" w:customStyle="1" w:styleId="WW8Num6z7">
    <w:name w:val="WW8Num6z7"/>
    <w:uiPriority w:val="99"/>
  </w:style>
  <w:style w:type="character" w:customStyle="1" w:styleId="WW8Num6z8">
    <w:name w:val="WW8Num6z8"/>
    <w:uiPriority w:val="99"/>
  </w:style>
  <w:style w:type="character" w:customStyle="1" w:styleId="WW8Num7z0">
    <w:name w:val="WW8Num7z0"/>
    <w:uiPriority w:val="99"/>
  </w:style>
  <w:style w:type="character" w:customStyle="1" w:styleId="WW8Num7z1">
    <w:name w:val="WW8Num7z1"/>
    <w:uiPriority w:val="99"/>
  </w:style>
  <w:style w:type="character" w:customStyle="1" w:styleId="WW8Num7z2">
    <w:name w:val="WW8Num7z2"/>
    <w:uiPriority w:val="99"/>
  </w:style>
  <w:style w:type="character" w:customStyle="1" w:styleId="WW8Num7z3">
    <w:name w:val="WW8Num7z3"/>
    <w:uiPriority w:val="99"/>
  </w:style>
  <w:style w:type="character" w:customStyle="1" w:styleId="WW8Num7z4">
    <w:name w:val="WW8Num7z4"/>
    <w:uiPriority w:val="99"/>
  </w:style>
  <w:style w:type="character" w:customStyle="1" w:styleId="WW8Num7z5">
    <w:name w:val="WW8Num7z5"/>
    <w:uiPriority w:val="99"/>
  </w:style>
  <w:style w:type="character" w:customStyle="1" w:styleId="WW8Num7z6">
    <w:name w:val="WW8Num7z6"/>
    <w:uiPriority w:val="99"/>
  </w:style>
  <w:style w:type="character" w:customStyle="1" w:styleId="WW8Num7z7">
    <w:name w:val="WW8Num7z7"/>
    <w:uiPriority w:val="99"/>
  </w:style>
  <w:style w:type="character" w:customStyle="1" w:styleId="WW8Num7z8">
    <w:name w:val="WW8Num7z8"/>
    <w:uiPriority w:val="99"/>
  </w:style>
  <w:style w:type="character" w:customStyle="1" w:styleId="WW8Num8z0">
    <w:name w:val="WW8Num8z0"/>
    <w:uiPriority w:val="99"/>
    <w:rPr>
      <w:color w:val="000000"/>
      <w:sz w:val="22"/>
      <w:szCs w:val="22"/>
    </w:rPr>
  </w:style>
  <w:style w:type="character" w:customStyle="1" w:styleId="WW8Num8z1">
    <w:name w:val="WW8Num8z1"/>
    <w:uiPriority w:val="99"/>
  </w:style>
  <w:style w:type="character" w:customStyle="1" w:styleId="WW8Num8z2">
    <w:name w:val="WW8Num8z2"/>
    <w:uiPriority w:val="99"/>
  </w:style>
  <w:style w:type="character" w:customStyle="1" w:styleId="WW8Num8z3">
    <w:name w:val="WW8Num8z3"/>
    <w:uiPriority w:val="99"/>
  </w:style>
  <w:style w:type="character" w:customStyle="1" w:styleId="WW8Num8z4">
    <w:name w:val="WW8Num8z4"/>
    <w:uiPriority w:val="99"/>
  </w:style>
  <w:style w:type="character" w:customStyle="1" w:styleId="WW8Num8z5">
    <w:name w:val="WW8Num8z5"/>
    <w:uiPriority w:val="99"/>
  </w:style>
  <w:style w:type="character" w:customStyle="1" w:styleId="WW8Num8z6">
    <w:name w:val="WW8Num8z6"/>
    <w:uiPriority w:val="99"/>
  </w:style>
  <w:style w:type="character" w:customStyle="1" w:styleId="WW8Num8z7">
    <w:name w:val="WW8Num8z7"/>
    <w:uiPriority w:val="99"/>
  </w:style>
  <w:style w:type="character" w:customStyle="1" w:styleId="WW8Num8z8">
    <w:name w:val="WW8Num8z8"/>
    <w:uiPriority w:val="99"/>
  </w:style>
  <w:style w:type="character" w:customStyle="1" w:styleId="WW8Num4z1">
    <w:name w:val="WW8Num4z1"/>
    <w:uiPriority w:val="99"/>
  </w:style>
  <w:style w:type="character" w:customStyle="1" w:styleId="WW8Num4z2">
    <w:name w:val="WW8Num4z2"/>
    <w:uiPriority w:val="99"/>
  </w:style>
  <w:style w:type="character" w:customStyle="1" w:styleId="WW8Num4z3">
    <w:name w:val="WW8Num4z3"/>
    <w:uiPriority w:val="99"/>
  </w:style>
  <w:style w:type="character" w:customStyle="1" w:styleId="WW8Num4z4">
    <w:name w:val="WW8Num4z4"/>
    <w:uiPriority w:val="99"/>
  </w:style>
  <w:style w:type="character" w:customStyle="1" w:styleId="WW8Num4z5">
    <w:name w:val="WW8Num4z5"/>
    <w:uiPriority w:val="99"/>
  </w:style>
  <w:style w:type="character" w:customStyle="1" w:styleId="WW8Num4z6">
    <w:name w:val="WW8Num4z6"/>
    <w:uiPriority w:val="99"/>
  </w:style>
  <w:style w:type="character" w:customStyle="1" w:styleId="WW8Num4z7">
    <w:name w:val="WW8Num4z7"/>
    <w:uiPriority w:val="99"/>
  </w:style>
  <w:style w:type="character" w:customStyle="1" w:styleId="WW8Num4z8">
    <w:name w:val="WW8Num4z8"/>
    <w:uiPriority w:val="99"/>
  </w:style>
  <w:style w:type="character" w:customStyle="1" w:styleId="WW8Num9z0">
    <w:name w:val="WW8Num9z0"/>
    <w:uiPriority w:val="99"/>
  </w:style>
  <w:style w:type="character" w:customStyle="1" w:styleId="WW8Num9z1">
    <w:name w:val="WW8Num9z1"/>
    <w:uiPriority w:val="99"/>
  </w:style>
  <w:style w:type="character" w:customStyle="1" w:styleId="WW8Num9z2">
    <w:name w:val="WW8Num9z2"/>
    <w:uiPriority w:val="99"/>
  </w:style>
  <w:style w:type="character" w:customStyle="1" w:styleId="WW8Num9z3">
    <w:name w:val="WW8Num9z3"/>
    <w:uiPriority w:val="99"/>
  </w:style>
  <w:style w:type="character" w:customStyle="1" w:styleId="WW8Num9z4">
    <w:name w:val="WW8Num9z4"/>
    <w:uiPriority w:val="99"/>
  </w:style>
  <w:style w:type="character" w:customStyle="1" w:styleId="WW8Num9z5">
    <w:name w:val="WW8Num9z5"/>
    <w:uiPriority w:val="99"/>
  </w:style>
  <w:style w:type="character" w:customStyle="1" w:styleId="WW8Num9z6">
    <w:name w:val="WW8Num9z6"/>
    <w:uiPriority w:val="99"/>
  </w:style>
  <w:style w:type="character" w:customStyle="1" w:styleId="WW8Num9z7">
    <w:name w:val="WW8Num9z7"/>
    <w:uiPriority w:val="99"/>
  </w:style>
  <w:style w:type="character" w:customStyle="1" w:styleId="WW8Num9z8">
    <w:name w:val="WW8Num9z8"/>
    <w:uiPriority w:val="99"/>
  </w:style>
  <w:style w:type="character" w:customStyle="1" w:styleId="4">
    <w:name w:val="Προεπιλεγμένη γραμματοσειρά4"/>
    <w:uiPriority w:val="99"/>
  </w:style>
  <w:style w:type="character" w:customStyle="1" w:styleId="WW8Num10z0">
    <w:name w:val="WW8Num10z0"/>
    <w:uiPriority w:val="99"/>
  </w:style>
  <w:style w:type="character" w:customStyle="1" w:styleId="WW8Num10z1">
    <w:name w:val="WW8Num10z1"/>
    <w:uiPriority w:val="99"/>
  </w:style>
  <w:style w:type="character" w:customStyle="1" w:styleId="WW8Num10z2">
    <w:name w:val="WW8Num10z2"/>
    <w:uiPriority w:val="99"/>
  </w:style>
  <w:style w:type="character" w:customStyle="1" w:styleId="WW8Num10z3">
    <w:name w:val="WW8Num10z3"/>
    <w:uiPriority w:val="99"/>
  </w:style>
  <w:style w:type="character" w:customStyle="1" w:styleId="WW8Num10z4">
    <w:name w:val="WW8Num10z4"/>
    <w:uiPriority w:val="99"/>
  </w:style>
  <w:style w:type="character" w:customStyle="1" w:styleId="WW8Num10z5">
    <w:name w:val="WW8Num10z5"/>
    <w:uiPriority w:val="99"/>
  </w:style>
  <w:style w:type="character" w:customStyle="1" w:styleId="WW8Num10z6">
    <w:name w:val="WW8Num10z6"/>
    <w:uiPriority w:val="99"/>
  </w:style>
  <w:style w:type="character" w:customStyle="1" w:styleId="WW8Num10z7">
    <w:name w:val="WW8Num10z7"/>
    <w:uiPriority w:val="99"/>
  </w:style>
  <w:style w:type="character" w:customStyle="1" w:styleId="WW8Num10z8">
    <w:name w:val="WW8Num10z8"/>
    <w:uiPriority w:val="99"/>
  </w:style>
  <w:style w:type="character" w:customStyle="1" w:styleId="3">
    <w:name w:val="Προεπιλεγμένη γραμματοσειρά3"/>
    <w:uiPriority w:val="99"/>
  </w:style>
  <w:style w:type="character" w:customStyle="1" w:styleId="WW8Num3z1">
    <w:name w:val="WW8Num3z1"/>
    <w:uiPriority w:val="99"/>
  </w:style>
  <w:style w:type="character" w:customStyle="1" w:styleId="WW8Num3z2">
    <w:name w:val="WW8Num3z2"/>
    <w:uiPriority w:val="99"/>
  </w:style>
  <w:style w:type="character" w:customStyle="1" w:styleId="WW8Num3z3">
    <w:name w:val="WW8Num3z3"/>
    <w:uiPriority w:val="99"/>
  </w:style>
  <w:style w:type="character" w:customStyle="1" w:styleId="WW8Num3z4">
    <w:name w:val="WW8Num3z4"/>
    <w:uiPriority w:val="99"/>
  </w:style>
  <w:style w:type="character" w:customStyle="1" w:styleId="WW8Num3z5">
    <w:name w:val="WW8Num3z5"/>
    <w:uiPriority w:val="99"/>
  </w:style>
  <w:style w:type="character" w:customStyle="1" w:styleId="WW8Num3z6">
    <w:name w:val="WW8Num3z6"/>
    <w:uiPriority w:val="99"/>
  </w:style>
  <w:style w:type="character" w:customStyle="1" w:styleId="WW8Num3z7">
    <w:name w:val="WW8Num3z7"/>
    <w:uiPriority w:val="99"/>
  </w:style>
  <w:style w:type="character" w:customStyle="1" w:styleId="WW8Num3z8">
    <w:name w:val="WW8Num3z8"/>
    <w:uiPriority w:val="99"/>
  </w:style>
  <w:style w:type="character" w:customStyle="1" w:styleId="WW8Num11z0">
    <w:name w:val="WW8Num11z0"/>
    <w:uiPriority w:val="99"/>
  </w:style>
  <w:style w:type="character" w:customStyle="1" w:styleId="WW8Num11z1">
    <w:name w:val="WW8Num11z1"/>
    <w:uiPriority w:val="99"/>
  </w:style>
  <w:style w:type="character" w:customStyle="1" w:styleId="WW8Num11z2">
    <w:name w:val="WW8Num11z2"/>
    <w:uiPriority w:val="99"/>
  </w:style>
  <w:style w:type="character" w:customStyle="1" w:styleId="WW8Num11z3">
    <w:name w:val="WW8Num11z3"/>
    <w:uiPriority w:val="99"/>
  </w:style>
  <w:style w:type="character" w:customStyle="1" w:styleId="WW8Num11z4">
    <w:name w:val="WW8Num11z4"/>
    <w:uiPriority w:val="99"/>
  </w:style>
  <w:style w:type="character" w:customStyle="1" w:styleId="WW8Num11z5">
    <w:name w:val="WW8Num11z5"/>
    <w:uiPriority w:val="99"/>
  </w:style>
  <w:style w:type="character" w:customStyle="1" w:styleId="WW8Num11z6">
    <w:name w:val="WW8Num11z6"/>
    <w:uiPriority w:val="99"/>
  </w:style>
  <w:style w:type="character" w:customStyle="1" w:styleId="WW8Num11z7">
    <w:name w:val="WW8Num11z7"/>
    <w:uiPriority w:val="99"/>
  </w:style>
  <w:style w:type="character" w:customStyle="1" w:styleId="WW8Num11z8">
    <w:name w:val="WW8Num11z8"/>
    <w:uiPriority w:val="99"/>
  </w:style>
  <w:style w:type="character" w:customStyle="1" w:styleId="WW8Num12z0">
    <w:name w:val="WW8Num12z0"/>
    <w:uiPriority w:val="99"/>
  </w:style>
  <w:style w:type="character" w:customStyle="1" w:styleId="WW8Num12z1">
    <w:name w:val="WW8Num12z1"/>
    <w:uiPriority w:val="99"/>
  </w:style>
  <w:style w:type="character" w:customStyle="1" w:styleId="WW8Num12z2">
    <w:name w:val="WW8Num12z2"/>
    <w:uiPriority w:val="99"/>
  </w:style>
  <w:style w:type="character" w:customStyle="1" w:styleId="WW8Num12z3">
    <w:name w:val="WW8Num12z3"/>
    <w:uiPriority w:val="99"/>
  </w:style>
  <w:style w:type="character" w:customStyle="1" w:styleId="WW8Num12z4">
    <w:name w:val="WW8Num12z4"/>
    <w:uiPriority w:val="99"/>
  </w:style>
  <w:style w:type="character" w:customStyle="1" w:styleId="WW8Num12z5">
    <w:name w:val="WW8Num12z5"/>
    <w:uiPriority w:val="99"/>
  </w:style>
  <w:style w:type="character" w:customStyle="1" w:styleId="WW8Num12z6">
    <w:name w:val="WW8Num12z6"/>
    <w:uiPriority w:val="99"/>
  </w:style>
  <w:style w:type="character" w:customStyle="1" w:styleId="WW8Num12z7">
    <w:name w:val="WW8Num12z7"/>
    <w:uiPriority w:val="99"/>
  </w:style>
  <w:style w:type="character" w:customStyle="1" w:styleId="WW8Num12z8">
    <w:name w:val="WW8Num12z8"/>
    <w:uiPriority w:val="99"/>
  </w:style>
  <w:style w:type="character" w:customStyle="1" w:styleId="2">
    <w:name w:val="Προεπιλεγμένη γραμματοσειρά2"/>
    <w:uiPriority w:val="99"/>
  </w:style>
  <w:style w:type="character" w:customStyle="1" w:styleId="1">
    <w:name w:val="Προεπιλεγμένη γραμματοσειρά1"/>
    <w:uiPriority w:val="99"/>
  </w:style>
  <w:style w:type="character" w:customStyle="1" w:styleId="5">
    <w:name w:val="Προεπιλεγμένη γραμματοσειρά5"/>
    <w:uiPriority w:val="99"/>
  </w:style>
  <w:style w:type="character" w:styleId="Hyperlink">
    <w:name w:val="Hyperlink"/>
    <w:basedOn w:val="DefaultParagraphFont"/>
    <w:uiPriority w:val="99"/>
    <w:rPr>
      <w:rFonts w:ascii="Times New Roman" w:hAnsi="Times New Roman" w:cs="Times New Roman"/>
      <w:color w:val="0000FF"/>
      <w:u w:val="single"/>
    </w:rPr>
  </w:style>
  <w:style w:type="character" w:customStyle="1" w:styleId="Char">
    <w:name w:val="Κεφαλίδα Char"/>
    <w:uiPriority w:val="99"/>
    <w:rPr>
      <w:rFonts w:ascii="Calibri" w:hAnsi="Calibri" w:cs="Calibri"/>
    </w:rPr>
  </w:style>
  <w:style w:type="character" w:customStyle="1" w:styleId="Char1">
    <w:name w:val="Κεφαλίδα Char1"/>
    <w:uiPriority w:val="99"/>
    <w:rPr>
      <w:rFonts w:ascii="Calibri" w:hAnsi="Calibri" w:cs="Calibri"/>
    </w:rPr>
  </w:style>
  <w:style w:type="character" w:customStyle="1" w:styleId="Char0">
    <w:name w:val="Κείμενο πλαισίου Char"/>
    <w:uiPriority w:val="99"/>
    <w:rPr>
      <w:rFonts w:ascii="Tahoma" w:hAnsi="Tahoma" w:cs="Tahoma"/>
      <w:sz w:val="16"/>
      <w:szCs w:val="16"/>
    </w:rPr>
  </w:style>
  <w:style w:type="character" w:customStyle="1" w:styleId="1Char">
    <w:name w:val="Επικεφαλίδα 1 Char"/>
    <w:uiPriority w:val="99"/>
    <w:rPr>
      <w:rFonts w:ascii="Candara" w:hAnsi="Candara" w:cs="Candara"/>
      <w:b/>
      <w:bCs/>
      <w:sz w:val="22"/>
      <w:szCs w:val="22"/>
    </w:rPr>
  </w:style>
  <w:style w:type="character" w:customStyle="1" w:styleId="Char2">
    <w:name w:val="Υποσέλιδο Char"/>
    <w:uiPriority w:val="99"/>
    <w:rPr>
      <w:rFonts w:eastAsia="Times New Roman"/>
      <w:sz w:val="22"/>
      <w:szCs w:val="22"/>
    </w:rPr>
  </w:style>
  <w:style w:type="character" w:customStyle="1" w:styleId="2Char">
    <w:name w:val="Επικεφαλίδα 2 Char"/>
    <w:uiPriority w:val="99"/>
    <w:rPr>
      <w:rFonts w:ascii="Candara" w:hAnsi="Candara" w:cs="Candara"/>
      <w:b/>
      <w:bCs/>
      <w:color w:val="000000"/>
      <w:sz w:val="26"/>
      <w:szCs w:val="26"/>
    </w:rPr>
  </w:style>
  <w:style w:type="character" w:customStyle="1" w:styleId="3Char">
    <w:name w:val="Επικεφαλίδα 3 Char"/>
    <w:uiPriority w:val="99"/>
    <w:rPr>
      <w:rFonts w:ascii="Candara" w:hAnsi="Candara" w:cs="Candara"/>
      <w:b/>
      <w:bCs/>
      <w:i/>
      <w:iCs/>
      <w:sz w:val="22"/>
      <w:szCs w:val="22"/>
    </w:rPr>
  </w:style>
  <w:style w:type="character" w:customStyle="1" w:styleId="ListLabel1">
    <w:name w:val="ListLabel 1"/>
    <w:uiPriority w:val="99"/>
  </w:style>
  <w:style w:type="character" w:customStyle="1" w:styleId="a">
    <w:name w:val="Χαρακτήρες αρίθμησης"/>
    <w:uiPriority w:val="99"/>
  </w:style>
  <w:style w:type="character" w:customStyle="1" w:styleId="a0">
    <w:name w:val="Χαρακτήρες υποσημείωσης"/>
    <w:uiPriority w:val="99"/>
  </w:style>
  <w:style w:type="character" w:styleId="FootnoteReference">
    <w:name w:val="footnote reference"/>
    <w:basedOn w:val="DefaultParagraphFont"/>
    <w:uiPriority w:val="99"/>
    <w:rPr>
      <w:rFonts w:ascii="Times New Roman" w:hAnsi="Times New Roman" w:cs="Times New Roman"/>
      <w:vertAlign w:val="superscript"/>
    </w:rPr>
  </w:style>
  <w:style w:type="character" w:customStyle="1" w:styleId="a1">
    <w:name w:val="Κουκκίδες"/>
    <w:uiPriority w:val="99"/>
    <w:rPr>
      <w:rFonts w:ascii="OpenSymbol" w:hAnsi="OpenSymbol" w:cs="OpenSymbol"/>
    </w:rPr>
  </w:style>
  <w:style w:type="character" w:customStyle="1" w:styleId="WW8Num20z0">
    <w:name w:val="WW8Num20z0"/>
    <w:uiPriority w:val="99"/>
    <w:rPr>
      <w:rFonts w:ascii="Times New Roman" w:hAnsi="Times New Roman" w:cs="Times New Roman"/>
      <w:sz w:val="24"/>
      <w:szCs w:val="24"/>
    </w:rPr>
  </w:style>
  <w:style w:type="character" w:customStyle="1" w:styleId="WW8Num20z1">
    <w:name w:val="WW8Num20z1"/>
    <w:uiPriority w:val="99"/>
  </w:style>
  <w:style w:type="character" w:customStyle="1" w:styleId="WW8Num20z2">
    <w:name w:val="WW8Num20z2"/>
    <w:uiPriority w:val="99"/>
  </w:style>
  <w:style w:type="character" w:customStyle="1" w:styleId="WW8Num20z3">
    <w:name w:val="WW8Num20z3"/>
    <w:uiPriority w:val="99"/>
  </w:style>
  <w:style w:type="character" w:customStyle="1" w:styleId="WW8Num20z4">
    <w:name w:val="WW8Num20z4"/>
    <w:uiPriority w:val="99"/>
  </w:style>
  <w:style w:type="character" w:customStyle="1" w:styleId="WW8Num20z5">
    <w:name w:val="WW8Num20z5"/>
    <w:uiPriority w:val="99"/>
  </w:style>
  <w:style w:type="character" w:customStyle="1" w:styleId="WW8Num20z6">
    <w:name w:val="WW8Num20z6"/>
    <w:uiPriority w:val="99"/>
  </w:style>
  <w:style w:type="character" w:customStyle="1" w:styleId="WW8Num20z7">
    <w:name w:val="WW8Num20z7"/>
    <w:uiPriority w:val="99"/>
  </w:style>
  <w:style w:type="character" w:customStyle="1" w:styleId="WW8Num20z8">
    <w:name w:val="WW8Num20z8"/>
    <w:uiPriority w:val="99"/>
  </w:style>
  <w:style w:type="character" w:customStyle="1" w:styleId="WW8Num21z0">
    <w:name w:val="WW8Num21z0"/>
    <w:uiPriority w:val="99"/>
    <w:rPr>
      <w:rFonts w:ascii="Times New Roman" w:hAnsi="Times New Roman" w:cs="Times New Roman"/>
    </w:rPr>
  </w:style>
  <w:style w:type="character" w:customStyle="1" w:styleId="WW8Num21z1">
    <w:name w:val="WW8Num21z1"/>
    <w:uiPriority w:val="99"/>
  </w:style>
  <w:style w:type="character" w:customStyle="1" w:styleId="WW8Num21z2">
    <w:name w:val="WW8Num21z2"/>
    <w:uiPriority w:val="99"/>
  </w:style>
  <w:style w:type="character" w:customStyle="1" w:styleId="WW8Num21z3">
    <w:name w:val="WW8Num21z3"/>
    <w:uiPriority w:val="99"/>
  </w:style>
  <w:style w:type="character" w:customStyle="1" w:styleId="WW8Num21z4">
    <w:name w:val="WW8Num21z4"/>
    <w:uiPriority w:val="99"/>
  </w:style>
  <w:style w:type="character" w:customStyle="1" w:styleId="WW8Num21z5">
    <w:name w:val="WW8Num21z5"/>
    <w:uiPriority w:val="99"/>
  </w:style>
  <w:style w:type="character" w:customStyle="1" w:styleId="WW8Num21z6">
    <w:name w:val="WW8Num21z6"/>
    <w:uiPriority w:val="99"/>
  </w:style>
  <w:style w:type="character" w:customStyle="1" w:styleId="WW8Num21z7">
    <w:name w:val="WW8Num21z7"/>
    <w:uiPriority w:val="99"/>
  </w:style>
  <w:style w:type="character" w:customStyle="1" w:styleId="WW8Num21z8">
    <w:name w:val="WW8Num21z8"/>
    <w:uiPriority w:val="99"/>
  </w:style>
  <w:style w:type="character" w:customStyle="1" w:styleId="WW8Num23z0">
    <w:name w:val="WW8Num23z0"/>
    <w:uiPriority w:val="99"/>
  </w:style>
  <w:style w:type="character" w:customStyle="1" w:styleId="WW8Num23z1">
    <w:name w:val="WW8Num23z1"/>
    <w:uiPriority w:val="99"/>
  </w:style>
  <w:style w:type="character" w:customStyle="1" w:styleId="WW8Num23z2">
    <w:name w:val="WW8Num23z2"/>
    <w:uiPriority w:val="99"/>
  </w:style>
  <w:style w:type="character" w:customStyle="1" w:styleId="WW8Num23z3">
    <w:name w:val="WW8Num23z3"/>
    <w:uiPriority w:val="99"/>
  </w:style>
  <w:style w:type="character" w:customStyle="1" w:styleId="WW8Num23z4">
    <w:name w:val="WW8Num23z4"/>
    <w:uiPriority w:val="99"/>
  </w:style>
  <w:style w:type="character" w:customStyle="1" w:styleId="WW8Num23z5">
    <w:name w:val="WW8Num23z5"/>
    <w:uiPriority w:val="99"/>
  </w:style>
  <w:style w:type="character" w:customStyle="1" w:styleId="WW8Num23z6">
    <w:name w:val="WW8Num23z6"/>
    <w:uiPriority w:val="99"/>
  </w:style>
  <w:style w:type="character" w:customStyle="1" w:styleId="WW8Num23z7">
    <w:name w:val="WW8Num23z7"/>
    <w:uiPriority w:val="99"/>
  </w:style>
  <w:style w:type="character" w:customStyle="1" w:styleId="WW8Num23z8">
    <w:name w:val="WW8Num23z8"/>
    <w:uiPriority w:val="99"/>
  </w:style>
  <w:style w:type="character" w:customStyle="1" w:styleId="a2">
    <w:name w:val="Σύμβολο υποσημείωσης"/>
    <w:uiPriority w:val="99"/>
    <w:rPr>
      <w:vertAlign w:val="superscript"/>
    </w:rPr>
  </w:style>
  <w:style w:type="character" w:customStyle="1" w:styleId="DeltaViewInsertion">
    <w:name w:val="DeltaView Insertion"/>
    <w:uiPriority w:val="99"/>
    <w:rPr>
      <w:b/>
      <w:bCs/>
      <w:i/>
      <w:iCs/>
      <w:spacing w:val="0"/>
      <w:lang w:val="el-GR"/>
    </w:rPr>
  </w:style>
  <w:style w:type="character" w:customStyle="1" w:styleId="NormalBoldChar">
    <w:name w:val="NormalBold Char"/>
    <w:uiPriority w:val="99"/>
    <w:rPr>
      <w:rFonts w:ascii="Times New Roman" w:hAnsi="Times New Roman" w:cs="Times New Roman"/>
      <w:b/>
      <w:bCs/>
      <w:sz w:val="24"/>
      <w:szCs w:val="24"/>
      <w:lang w:val="el-GR"/>
    </w:rPr>
  </w:style>
  <w:style w:type="character" w:customStyle="1" w:styleId="a3">
    <w:name w:val="Χαρακτήρες σημείωσης τέλους"/>
    <w:uiPriority w:val="99"/>
    <w:rPr>
      <w:vertAlign w:val="superscript"/>
    </w:rPr>
  </w:style>
  <w:style w:type="character" w:customStyle="1" w:styleId="WW-">
    <w:name w:val="WW-Χαρακτήρες σημείωσης τέλους"/>
    <w:uiPriority w:val="99"/>
  </w:style>
  <w:style w:type="character" w:styleId="EndnoteReference">
    <w:name w:val="endnote reference"/>
    <w:basedOn w:val="DefaultParagraphFont"/>
    <w:uiPriority w:val="99"/>
    <w:rPr>
      <w:rFonts w:ascii="Times New Roman" w:hAnsi="Times New Roman" w:cs="Times New Roman"/>
      <w:vertAlign w:val="superscript"/>
    </w:rPr>
  </w:style>
  <w:style w:type="paragraph" w:customStyle="1" w:styleId="a4">
    <w:name w:val="Επικεφαλίδα"/>
    <w:basedOn w:val="Normal"/>
    <w:next w:val="BodyText"/>
    <w:uiPriority w:val="99"/>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pPr>
      <w:spacing w:after="120"/>
    </w:pPr>
  </w:style>
  <w:style w:type="character" w:customStyle="1" w:styleId="BodyTextChar">
    <w:name w:val="Body Text Char"/>
    <w:basedOn w:val="DefaultParagraphFont"/>
    <w:link w:val="BodyText"/>
    <w:uiPriority w:val="99"/>
    <w:rPr>
      <w:rFonts w:ascii="Calibri" w:hAnsi="Calibri" w:cs="Calibri"/>
      <w:kern w:val="1"/>
      <w:lang w:val="el-GR" w:eastAsia="zh-CN"/>
    </w:rPr>
  </w:style>
  <w:style w:type="paragraph" w:styleId="List">
    <w:name w:val="List"/>
    <w:basedOn w:val="BodyText"/>
    <w:uiPriority w:val="99"/>
  </w:style>
  <w:style w:type="paragraph" w:styleId="Caption">
    <w:name w:val="caption"/>
    <w:basedOn w:val="Normal"/>
    <w:uiPriority w:val="99"/>
    <w:qFormat/>
    <w:pPr>
      <w:suppressLineNumbers/>
      <w:spacing w:before="120" w:after="120"/>
    </w:pPr>
    <w:rPr>
      <w:i/>
      <w:iCs/>
      <w:sz w:val="24"/>
      <w:szCs w:val="24"/>
    </w:rPr>
  </w:style>
  <w:style w:type="paragraph" w:customStyle="1" w:styleId="a5">
    <w:name w:val="Ευρετήριο"/>
    <w:basedOn w:val="Normal"/>
    <w:uiPriority w:val="99"/>
    <w:pPr>
      <w:suppressLineNumbers/>
    </w:pPr>
  </w:style>
  <w:style w:type="paragraph" w:customStyle="1" w:styleId="40">
    <w:name w:val="Λεζάντα4"/>
    <w:basedOn w:val="Normal"/>
    <w:uiPriority w:val="99"/>
    <w:pPr>
      <w:suppressLineNumbers/>
      <w:spacing w:before="120" w:after="120"/>
    </w:pPr>
    <w:rPr>
      <w:i/>
      <w:iCs/>
      <w:sz w:val="24"/>
      <w:szCs w:val="24"/>
    </w:rPr>
  </w:style>
  <w:style w:type="paragraph" w:customStyle="1" w:styleId="30">
    <w:name w:val="Λεζάντα3"/>
    <w:basedOn w:val="Normal"/>
    <w:uiPriority w:val="99"/>
    <w:pPr>
      <w:suppressLineNumbers/>
      <w:spacing w:before="120" w:after="120"/>
    </w:pPr>
    <w:rPr>
      <w:i/>
      <w:iCs/>
      <w:sz w:val="24"/>
      <w:szCs w:val="24"/>
    </w:rPr>
  </w:style>
  <w:style w:type="paragraph" w:customStyle="1" w:styleId="20">
    <w:name w:val="Λεζάντα2"/>
    <w:basedOn w:val="Normal"/>
    <w:uiPriority w:val="99"/>
    <w:pPr>
      <w:suppressLineNumbers/>
      <w:spacing w:before="120" w:after="120"/>
    </w:pPr>
    <w:rPr>
      <w:i/>
      <w:iCs/>
      <w:sz w:val="24"/>
      <w:szCs w:val="24"/>
    </w:rPr>
  </w:style>
  <w:style w:type="paragraph" w:customStyle="1" w:styleId="10">
    <w:name w:val="Λεζάντα1"/>
    <w:basedOn w:val="Normal"/>
    <w:uiPriority w:val="99"/>
    <w:pPr>
      <w:suppressLineNumbers/>
      <w:spacing w:before="120" w:after="120"/>
    </w:pPr>
    <w:rPr>
      <w:i/>
      <w:iCs/>
      <w:sz w:val="24"/>
      <w:szCs w:val="24"/>
    </w:rPr>
  </w:style>
  <w:style w:type="paragraph" w:styleId="Header">
    <w:name w:val="header"/>
    <w:basedOn w:val="Normal"/>
    <w:link w:val="HeaderChar"/>
    <w:uiPriority w:val="99"/>
    <w:pPr>
      <w:suppressLineNumbers/>
      <w:tabs>
        <w:tab w:val="center" w:pos="4153"/>
        <w:tab w:val="right" w:pos="8306"/>
      </w:tabs>
      <w:spacing w:after="0" w:line="100" w:lineRule="atLeast"/>
      <w:ind w:firstLine="284"/>
    </w:pPr>
    <w:rPr>
      <w:sz w:val="20"/>
      <w:szCs w:val="20"/>
    </w:rPr>
  </w:style>
  <w:style w:type="character" w:customStyle="1" w:styleId="HeaderChar">
    <w:name w:val="Header Char"/>
    <w:basedOn w:val="DefaultParagraphFont"/>
    <w:link w:val="Header"/>
    <w:uiPriority w:val="99"/>
    <w:rPr>
      <w:rFonts w:ascii="Calibri" w:hAnsi="Calibri" w:cs="Calibri"/>
      <w:kern w:val="1"/>
      <w:lang w:val="el-GR" w:eastAsia="zh-CN"/>
    </w:rPr>
  </w:style>
  <w:style w:type="paragraph" w:customStyle="1" w:styleId="11">
    <w:name w:val="Τμήμα κειμένου1"/>
    <w:basedOn w:val="Normal"/>
    <w:uiPriority w:val="99"/>
    <w:pPr>
      <w:spacing w:after="0" w:line="100" w:lineRule="atLeast"/>
      <w:ind w:left="-568" w:right="-355" w:firstLine="284"/>
    </w:pPr>
    <w:rPr>
      <w:rFonts w:ascii="Arial" w:hAnsi="Arial" w:cs="Arial"/>
      <w:b/>
      <w:bCs/>
      <w:sz w:val="24"/>
      <w:szCs w:val="24"/>
    </w:rPr>
  </w:style>
  <w:style w:type="paragraph" w:customStyle="1" w:styleId="12">
    <w:name w:val="Χωρίς διάστιχο1"/>
    <w:uiPriority w:val="99"/>
    <w:pPr>
      <w:suppressAutoHyphens/>
    </w:pPr>
    <w:rPr>
      <w:rFonts w:ascii="Calibri" w:hAnsi="Calibri" w:cs="Calibri"/>
      <w:kern w:val="1"/>
      <w:lang w:val="el-GR" w:eastAsia="zh-CN"/>
    </w:rPr>
  </w:style>
  <w:style w:type="paragraph" w:customStyle="1" w:styleId="GRHelvA">
    <w:name w:val="GR Helv Aπλό"/>
    <w:basedOn w:val="Normal"/>
    <w:uiPriority w:val="99"/>
    <w:pPr>
      <w:spacing w:after="0" w:line="100" w:lineRule="atLeast"/>
      <w:ind w:firstLine="284"/>
    </w:pPr>
    <w:rPr>
      <w:rFonts w:ascii="?O·II·UOUAEO‹200" w:hAnsi="?O·II·UOUAEO‹200" w:cs="?O·II·UOUAEO‹200"/>
      <w:sz w:val="24"/>
      <w:szCs w:val="24"/>
    </w:rPr>
  </w:style>
  <w:style w:type="paragraph" w:customStyle="1" w:styleId="13">
    <w:name w:val="Κείμενο πλαισίου1"/>
    <w:basedOn w:val="Normal"/>
    <w:uiPriority w:val="99"/>
    <w:pPr>
      <w:spacing w:after="0" w:line="100" w:lineRule="atLeast"/>
    </w:pPr>
    <w:rPr>
      <w:rFonts w:ascii="Tahoma" w:hAnsi="Tahoma" w:cs="Tahoma"/>
      <w:sz w:val="16"/>
      <w:szCs w:val="16"/>
    </w:rPr>
  </w:style>
  <w:style w:type="paragraph" w:customStyle="1" w:styleId="14">
    <w:name w:val="Παράγραφος λίστας1"/>
    <w:basedOn w:val="Normal"/>
    <w:uiPriority w:val="99"/>
    <w:pPr>
      <w:spacing w:after="0"/>
      <w:ind w:left="720" w:firstLine="0"/>
      <w:jc w:val="left"/>
    </w:pPr>
  </w:style>
  <w:style w:type="paragraph" w:styleId="Footer">
    <w:name w:val="footer"/>
    <w:basedOn w:val="Normal"/>
    <w:link w:val="FooterChar"/>
    <w:uiPriority w:val="99"/>
    <w:pPr>
      <w:suppressLineNumbers/>
      <w:tabs>
        <w:tab w:val="center" w:pos="4153"/>
        <w:tab w:val="right" w:pos="8306"/>
      </w:tabs>
      <w:spacing w:after="0" w:line="100" w:lineRule="atLeast"/>
    </w:pPr>
    <w:rPr>
      <w:sz w:val="16"/>
      <w:szCs w:val="16"/>
    </w:rPr>
  </w:style>
  <w:style w:type="character" w:customStyle="1" w:styleId="FooterChar">
    <w:name w:val="Footer Char"/>
    <w:basedOn w:val="DefaultParagraphFont"/>
    <w:link w:val="Footer"/>
    <w:uiPriority w:val="99"/>
    <w:rPr>
      <w:rFonts w:ascii="Calibri" w:hAnsi="Calibri" w:cs="Calibri"/>
      <w:kern w:val="1"/>
      <w:lang w:val="el-GR" w:eastAsia="zh-CN"/>
    </w:rPr>
  </w:style>
  <w:style w:type="paragraph" w:customStyle="1" w:styleId="Web1">
    <w:name w:val="Κανονικό (Web)1"/>
    <w:basedOn w:val="Normal"/>
    <w:uiPriority w:val="99"/>
    <w:pPr>
      <w:spacing w:before="28" w:after="28" w:line="100" w:lineRule="atLeast"/>
      <w:ind w:firstLine="0"/>
      <w:jc w:val="left"/>
    </w:pPr>
    <w:rPr>
      <w:sz w:val="24"/>
      <w:szCs w:val="24"/>
    </w:rPr>
  </w:style>
  <w:style w:type="paragraph" w:customStyle="1" w:styleId="a6">
    <w:name w:val="Περιεχόμενα πίνακα"/>
    <w:basedOn w:val="Normal"/>
    <w:uiPriority w:val="99"/>
    <w:pPr>
      <w:suppressLineNumbers/>
    </w:pPr>
  </w:style>
  <w:style w:type="paragraph" w:customStyle="1" w:styleId="a7">
    <w:name w:val="Επικεφαλίδα πίνακα"/>
    <w:basedOn w:val="a6"/>
    <w:uiPriority w:val="99"/>
    <w:pPr>
      <w:jc w:val="center"/>
    </w:pPr>
    <w:rPr>
      <w:b/>
      <w:bCs/>
    </w:rPr>
  </w:style>
  <w:style w:type="paragraph" w:styleId="FootnoteText">
    <w:name w:val="footnote text"/>
    <w:basedOn w:val="Normal"/>
    <w:link w:val="FootnoteTextChar"/>
    <w:uiPriority w:val="99"/>
    <w:pPr>
      <w:suppressLineNumbers/>
      <w:shd w:val="clear" w:color="auto" w:fill="BFBFBF"/>
      <w:spacing w:after="0"/>
      <w:ind w:left="339" w:hanging="339"/>
    </w:pPr>
    <w:rPr>
      <w:sz w:val="20"/>
      <w:szCs w:val="20"/>
    </w:rPr>
  </w:style>
  <w:style w:type="character" w:customStyle="1" w:styleId="FootnoteTextChar">
    <w:name w:val="Footnote Text Char"/>
    <w:basedOn w:val="DefaultParagraphFont"/>
    <w:link w:val="FootnoteText"/>
    <w:uiPriority w:val="99"/>
    <w:rPr>
      <w:rFonts w:ascii="Calibri" w:hAnsi="Calibri" w:cs="Calibri"/>
      <w:kern w:val="1"/>
      <w:sz w:val="20"/>
      <w:szCs w:val="20"/>
      <w:lang w:val="el-GR" w:eastAsia="zh-CN"/>
    </w:rPr>
  </w:style>
  <w:style w:type="paragraph" w:customStyle="1" w:styleId="15">
    <w:name w:val="Βασικό1"/>
    <w:uiPriority w:val="99"/>
    <w:pPr>
      <w:widowControl w:val="0"/>
      <w:suppressAutoHyphens/>
    </w:pPr>
    <w:rPr>
      <w:rFonts w:ascii="Times New Roman" w:eastAsia="SimSun" w:hAnsi="Times New Roman" w:cs="Times New Roman"/>
      <w:sz w:val="24"/>
      <w:szCs w:val="24"/>
      <w:lang w:val="el-GR" w:eastAsia="zh-CN"/>
    </w:rPr>
  </w:style>
  <w:style w:type="paragraph" w:customStyle="1" w:styleId="a8">
    <w:name w:val="Παραθέσεις"/>
    <w:basedOn w:val="Normal"/>
    <w:uiPriority w:val="99"/>
  </w:style>
  <w:style w:type="paragraph" w:styleId="Title">
    <w:name w:val="Title"/>
    <w:basedOn w:val="a4"/>
    <w:next w:val="BodyText"/>
    <w:link w:val="TitleChar"/>
    <w:uiPriority w:val="99"/>
    <w:qFormat/>
  </w:style>
  <w:style w:type="character" w:customStyle="1" w:styleId="TitleChar">
    <w:name w:val="Title Char"/>
    <w:basedOn w:val="DefaultParagraphFont"/>
    <w:link w:val="Title"/>
    <w:uiPriority w:val="99"/>
    <w:rPr>
      <w:rFonts w:ascii="Cambria" w:hAnsi="Cambria" w:cs="Cambria"/>
      <w:b/>
      <w:bCs/>
      <w:kern w:val="28"/>
      <w:sz w:val="32"/>
      <w:szCs w:val="32"/>
      <w:lang w:val="el-GR" w:eastAsia="zh-CN"/>
    </w:rPr>
  </w:style>
  <w:style w:type="paragraph" w:styleId="Subtitle">
    <w:name w:val="Subtitle"/>
    <w:basedOn w:val="a4"/>
    <w:next w:val="BodyText"/>
    <w:link w:val="SubtitleChar"/>
    <w:uiPriority w:val="99"/>
    <w:qFormat/>
  </w:style>
  <w:style w:type="character" w:customStyle="1" w:styleId="SubtitleChar">
    <w:name w:val="Subtitle Char"/>
    <w:basedOn w:val="DefaultParagraphFont"/>
    <w:link w:val="Subtitle"/>
    <w:uiPriority w:val="99"/>
    <w:rPr>
      <w:rFonts w:ascii="Cambria" w:hAnsi="Cambria" w:cs="Cambria"/>
      <w:kern w:val="1"/>
      <w:sz w:val="24"/>
      <w:szCs w:val="24"/>
      <w:lang w:val="el-GR" w:eastAsia="zh-CN"/>
    </w:rPr>
  </w:style>
  <w:style w:type="paragraph" w:customStyle="1" w:styleId="a9">
    <w:name w:val="Προμορφοποιημένο κείμενο"/>
    <w:basedOn w:val="Normal"/>
    <w:uiPriority w:val="99"/>
  </w:style>
  <w:style w:type="paragraph" w:customStyle="1" w:styleId="aa">
    <w:name w:val="Οριζόντια γραμμή"/>
    <w:basedOn w:val="Normal"/>
    <w:next w:val="BodyText"/>
    <w:uiPriority w:val="99"/>
  </w:style>
  <w:style w:type="paragraph" w:customStyle="1" w:styleId="Pagedecouverture">
    <w:name w:val="Page de couverture"/>
    <w:basedOn w:val="Normal"/>
    <w:next w:val="Normal"/>
    <w:uiPriority w:val="99"/>
    <w:pPr>
      <w:spacing w:after="0"/>
    </w:pPr>
  </w:style>
  <w:style w:type="paragraph" w:customStyle="1" w:styleId="PartTitle">
    <w:name w:val="PartTitle"/>
    <w:basedOn w:val="Normal"/>
    <w:next w:val="ChapterTitle"/>
    <w:uiPriority w:val="99"/>
    <w:pPr>
      <w:keepNext/>
      <w:pageBreakBefore/>
      <w:spacing w:before="120" w:after="360"/>
      <w:jc w:val="center"/>
    </w:pPr>
    <w:rPr>
      <w:b/>
      <w:bCs/>
      <w:sz w:val="36"/>
      <w:szCs w:val="36"/>
    </w:rPr>
  </w:style>
  <w:style w:type="paragraph" w:customStyle="1" w:styleId="ChapterTitle">
    <w:name w:val="ChapterTitle"/>
    <w:basedOn w:val="Normal"/>
    <w:next w:val="Normal"/>
    <w:uiPriority w:val="99"/>
    <w:pPr>
      <w:keepNext/>
      <w:spacing w:before="120" w:after="360"/>
      <w:ind w:firstLine="0"/>
      <w:jc w:val="center"/>
    </w:pPr>
    <w:rPr>
      <w:b/>
      <w:bCs/>
    </w:rPr>
  </w:style>
  <w:style w:type="paragraph" w:customStyle="1" w:styleId="Titrearticle">
    <w:name w:val="Titre article"/>
    <w:basedOn w:val="Normal"/>
    <w:next w:val="Normal"/>
    <w:uiPriority w:val="99"/>
    <w:pPr>
      <w:keepNext/>
      <w:spacing w:before="360" w:after="120"/>
      <w:jc w:val="center"/>
    </w:pPr>
    <w:rPr>
      <w:i/>
      <w:iCs/>
    </w:rPr>
  </w:style>
  <w:style w:type="paragraph" w:customStyle="1" w:styleId="Point0">
    <w:name w:val="Point 0"/>
    <w:basedOn w:val="Normal"/>
    <w:uiPriority w:val="99"/>
    <w:pPr>
      <w:ind w:left="850" w:hanging="850"/>
    </w:pPr>
  </w:style>
  <w:style w:type="paragraph" w:customStyle="1" w:styleId="Tiret0">
    <w:name w:val="Tiret 0"/>
    <w:basedOn w:val="Point0"/>
    <w:uiPriority w:val="99"/>
    <w:pPr>
      <w:numPr>
        <w:numId w:val="5"/>
      </w:numPr>
    </w:pPr>
  </w:style>
  <w:style w:type="paragraph" w:customStyle="1" w:styleId="Point1">
    <w:name w:val="Point 1"/>
    <w:basedOn w:val="Normal"/>
    <w:uiPriority w:val="99"/>
    <w:pPr>
      <w:ind w:left="1417" w:hanging="567"/>
    </w:pPr>
  </w:style>
  <w:style w:type="paragraph" w:customStyle="1" w:styleId="Tiret1">
    <w:name w:val="Tiret 1"/>
    <w:basedOn w:val="Point1"/>
    <w:uiPriority w:val="99"/>
    <w:pPr>
      <w:numPr>
        <w:numId w:val="6"/>
      </w:numPr>
    </w:pPr>
  </w:style>
  <w:style w:type="paragraph" w:customStyle="1" w:styleId="SectionTitle">
    <w:name w:val="SectionTitle"/>
    <w:basedOn w:val="Normal"/>
    <w:next w:val="Heading1"/>
    <w:uiPriority w:val="99"/>
    <w:pPr>
      <w:keepNext/>
      <w:spacing w:before="120" w:after="360"/>
      <w:jc w:val="center"/>
    </w:pPr>
    <w:rPr>
      <w:b/>
      <w:bCs/>
      <w:smallCaps/>
      <w:sz w:val="28"/>
      <w:szCs w:val="28"/>
    </w:rPr>
  </w:style>
  <w:style w:type="paragraph" w:customStyle="1" w:styleId="Text1">
    <w:name w:val="Text 1"/>
    <w:basedOn w:val="Normal"/>
    <w:uiPriority w:val="99"/>
    <w:pPr>
      <w:ind w:left="850" w:firstLine="0"/>
    </w:pPr>
  </w:style>
  <w:style w:type="paragraph" w:customStyle="1" w:styleId="NumPar1">
    <w:name w:val="NumPar 1"/>
    <w:basedOn w:val="Normal"/>
    <w:next w:val="Text1"/>
    <w:uiPriority w:val="99"/>
    <w:pPr>
      <w:numPr>
        <w:numId w:val="7"/>
      </w:numPr>
    </w:pPr>
  </w:style>
  <w:style w:type="paragraph" w:customStyle="1" w:styleId="NormalLeft">
    <w:name w:val="Normal Left"/>
    <w:basedOn w:val="Normal"/>
    <w:uiPriority w:val="99"/>
    <w:pPr>
      <w:jc w:val="left"/>
    </w:pPr>
  </w:style>
  <w:style w:type="paragraph" w:styleId="EndnoteText">
    <w:name w:val="endnote text"/>
    <w:basedOn w:val="Normal"/>
    <w:link w:val="EndnoteTextChar"/>
    <w:uiPriority w:val="99"/>
    <w:rPr>
      <w:sz w:val="20"/>
      <w:szCs w:val="20"/>
      <w:lang w:val="en-US"/>
    </w:rPr>
  </w:style>
  <w:style w:type="character" w:customStyle="1" w:styleId="EndnoteTextChar">
    <w:name w:val="Endnote Text Char"/>
    <w:basedOn w:val="DefaultParagraphFont"/>
    <w:link w:val="EndnoteText"/>
    <w:uiPriority w:val="99"/>
    <w:rPr>
      <w:rFonts w:ascii="Calibri" w:hAnsi="Calibri" w:cs="Calibri"/>
      <w:kern w:val="1"/>
      <w:lang w:eastAsia="zh-CN"/>
    </w:rPr>
  </w:style>
  <w:style w:type="character" w:customStyle="1" w:styleId="7">
    <w:name w:val="Σώμα κειμένου (7)"/>
    <w:basedOn w:val="DefaultParagraphFont"/>
    <w:uiPriority w:val="99"/>
    <w:rPr>
      <w:rFonts w:ascii="Arial Unicode MS" w:eastAsia="Arial Unicode MS" w:hAnsi="Arial Unicode MS" w:cs="Arial Unicode MS"/>
      <w:b/>
      <w:bCs/>
      <w:color w:val="000000"/>
      <w:spacing w:val="0"/>
      <w:w w:val="100"/>
      <w:position w:val="0"/>
      <w:sz w:val="18"/>
      <w:szCs w:val="18"/>
      <w:u w:val="single"/>
      <w:lang w:val="el-GR" w:eastAsia="el-GR"/>
    </w:rPr>
  </w:style>
  <w:style w:type="character" w:styleId="FollowedHyperlink">
    <w:name w:val="FollowedHyperlink"/>
    <w:basedOn w:val="DefaultParagraphFont"/>
    <w:uiPriority w:val="99"/>
    <w:rPr>
      <w:rFonts w:ascii="Times New Roman" w:hAnsi="Times New Roman" w:cs="Times New Roman"/>
      <w:color w:val="800080"/>
      <w:u w:val="single"/>
    </w:rPr>
  </w:style>
  <w:style w:type="character" w:styleId="Strong">
    <w:name w:val="Strong"/>
    <w:basedOn w:val="DefaultParagraphFont"/>
    <w:uiPriority w:val="99"/>
    <w:qFormat/>
    <w:rPr>
      <w:rFonts w:ascii="Times New Roman" w:hAnsi="Times New Roman"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essa.gr" TargetMode="External"/><Relationship Id="rId3" Type="http://schemas.openxmlformats.org/officeDocument/2006/relationships/settings" Target="settings.xml"/><Relationship Id="rId7" Type="http://schemas.openxmlformats.org/officeDocument/2006/relationships/hyperlink" Target="mailto:snesle@edessa.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12</Pages>
  <Words>1567</Words>
  <Characters>8932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User</cp:lastModifiedBy>
  <cp:revision>2</cp:revision>
  <cp:lastPrinted>2016-10-26T09:40:00Z</cp:lastPrinted>
  <dcterms:created xsi:type="dcterms:W3CDTF">2021-05-06T11:03:00Z</dcterms:created>
  <dcterms:modified xsi:type="dcterms:W3CDTF">2021-05-06T11:03:00Z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1.92457096430289E-302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