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1"/>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E00AB5">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Α: Ονομασία, διεύθυνση και στοιχεία επικοινωνίας της αναθέτουσας αρχής (αα)/ αναθέτοντα φορέα (αφ)</w:t>
            </w:r>
          </w:p>
          <w:p w:rsidR="00E00AB5" w:rsidRDefault="00E00AB5" w:rsidP="00576263">
            <w:pPr>
              <w:spacing w:after="0"/>
              <w:ind w:firstLine="0"/>
            </w:pPr>
            <w:r>
              <w:t xml:space="preserve">- Ονομασία: </w:t>
            </w:r>
            <w:r w:rsidR="00822C71" w:rsidRPr="00822C71">
              <w:rPr>
                <w:rStyle w:val="7"/>
                <w:rFonts w:ascii="Verdana" w:hAnsi="Verdana"/>
                <w:bCs w:val="0"/>
                <w:u w:val="none"/>
              </w:rPr>
              <w:t>ΔΗΜΟΣ ΕΔΕΣΣΑΣ</w:t>
            </w:r>
          </w:p>
          <w:p w:rsidR="00E00AB5" w:rsidRDefault="00E00AB5" w:rsidP="00576263">
            <w:pPr>
              <w:spacing w:after="0"/>
              <w:ind w:firstLine="0"/>
            </w:pPr>
            <w:r>
              <w:t xml:space="preserve">- Κωδικός  Αναθέτουσας Αρχής / Αναθέτοντα Φορέα ΚΗΜΔΗΣ : </w:t>
            </w:r>
            <w:r w:rsidR="00822C71" w:rsidRPr="00822C71">
              <w:rPr>
                <w:rStyle w:val="7"/>
                <w:rFonts w:ascii="Verdana" w:hAnsi="Verdana"/>
                <w:bCs w:val="0"/>
                <w:u w:val="none"/>
              </w:rPr>
              <w:t>6086</w:t>
            </w:r>
          </w:p>
          <w:p w:rsidR="00E00AB5" w:rsidRDefault="00E00AB5" w:rsidP="00576263">
            <w:pPr>
              <w:spacing w:after="0"/>
              <w:ind w:firstLine="0"/>
            </w:pPr>
            <w:r>
              <w:t xml:space="preserve">- Ταχυδρομική διεύθυνση / Πόλη / </w:t>
            </w:r>
            <w:proofErr w:type="spellStart"/>
            <w:r>
              <w:t>Ταχ</w:t>
            </w:r>
            <w:proofErr w:type="spellEnd"/>
            <w:r>
              <w:t xml:space="preserve">. Κωδικός: </w:t>
            </w:r>
            <w:r w:rsidR="00822C71" w:rsidRPr="00822C71">
              <w:rPr>
                <w:rStyle w:val="7"/>
                <w:rFonts w:ascii="Verdana" w:hAnsi="Verdana"/>
                <w:bCs w:val="0"/>
                <w:u w:val="none"/>
              </w:rPr>
              <w:t>ΠΛ. ΑΙΓΩΝ 1- ΕΔΕΣΣΑ – ΤΚ 58200</w:t>
            </w:r>
          </w:p>
          <w:p w:rsidR="00E00AB5" w:rsidRDefault="00E00AB5" w:rsidP="00576263">
            <w:pPr>
              <w:spacing w:after="0"/>
              <w:ind w:firstLine="0"/>
            </w:pPr>
            <w:r>
              <w:t xml:space="preserve">- Αρμόδιος για πληροφορίες: </w:t>
            </w:r>
            <w:r w:rsidR="00822C71" w:rsidRPr="00822C71">
              <w:rPr>
                <w:rStyle w:val="7"/>
                <w:rFonts w:ascii="Verdana" w:hAnsi="Verdana"/>
                <w:bCs w:val="0"/>
                <w:u w:val="none"/>
              </w:rPr>
              <w:t>ΧΡΙΣΤΙΝΑ ΑΣΗΜΑΚΟΠΟΥΛΟΥ</w:t>
            </w:r>
          </w:p>
          <w:p w:rsidR="00E00AB5" w:rsidRDefault="00E00AB5" w:rsidP="00576263">
            <w:pPr>
              <w:spacing w:after="0"/>
              <w:ind w:firstLine="0"/>
            </w:pPr>
            <w:r>
              <w:t xml:space="preserve">- Τηλέφωνο: </w:t>
            </w:r>
            <w:r w:rsidR="00822C71" w:rsidRPr="00822C71">
              <w:rPr>
                <w:rStyle w:val="7"/>
                <w:rFonts w:ascii="Verdana" w:hAnsi="Verdana"/>
                <w:bCs w:val="0"/>
                <w:u w:val="none"/>
              </w:rPr>
              <w:t>2381350717</w:t>
            </w:r>
          </w:p>
          <w:p w:rsidR="00E00AB5" w:rsidRDefault="00E00AB5" w:rsidP="00576263">
            <w:pPr>
              <w:spacing w:after="0"/>
              <w:ind w:firstLine="0"/>
            </w:pPr>
            <w:r>
              <w:t xml:space="preserve">- </w:t>
            </w:r>
            <w:proofErr w:type="spellStart"/>
            <w:r>
              <w:t>Ηλ</w:t>
            </w:r>
            <w:proofErr w:type="spellEnd"/>
            <w:r>
              <w:t xml:space="preserve">. ταχυδρομείο: </w:t>
            </w:r>
            <w:hyperlink r:id="rId7" w:history="1">
              <w:r w:rsidR="00822C71" w:rsidRPr="004928AF">
                <w:rPr>
                  <w:rStyle w:val="-"/>
                  <w:rFonts w:ascii="Verdana" w:hAnsi="Verdana"/>
                  <w:b/>
                  <w:sz w:val="18"/>
                  <w:szCs w:val="18"/>
                  <w:lang w:val="en-US"/>
                </w:rPr>
                <w:t>xasimakopoulou</w:t>
              </w:r>
              <w:r w:rsidR="00822C71" w:rsidRPr="004928AF">
                <w:rPr>
                  <w:rStyle w:val="-"/>
                  <w:rFonts w:ascii="Verdana" w:hAnsi="Verdana"/>
                  <w:b/>
                  <w:sz w:val="18"/>
                  <w:szCs w:val="18"/>
                </w:rPr>
                <w:t>@</w:t>
              </w:r>
              <w:r w:rsidR="00822C71" w:rsidRPr="004928AF">
                <w:rPr>
                  <w:rStyle w:val="-"/>
                  <w:rFonts w:ascii="Verdana" w:hAnsi="Verdana"/>
                  <w:b/>
                  <w:sz w:val="18"/>
                  <w:szCs w:val="18"/>
                  <w:lang w:val="en-US"/>
                </w:rPr>
                <w:t>edessa</w:t>
              </w:r>
              <w:r w:rsidR="00822C71" w:rsidRPr="004928AF">
                <w:rPr>
                  <w:rStyle w:val="-"/>
                  <w:rFonts w:ascii="Verdana" w:hAnsi="Verdana"/>
                  <w:b/>
                  <w:sz w:val="18"/>
                  <w:szCs w:val="18"/>
                </w:rPr>
                <w:t>.</w:t>
              </w:r>
              <w:r w:rsidR="00822C71" w:rsidRPr="004928AF">
                <w:rPr>
                  <w:rStyle w:val="-"/>
                  <w:rFonts w:ascii="Verdana" w:hAnsi="Verdana"/>
                  <w:b/>
                  <w:sz w:val="18"/>
                  <w:szCs w:val="18"/>
                  <w:lang w:val="en-US"/>
                </w:rPr>
                <w:t>gr</w:t>
              </w:r>
            </w:hyperlink>
          </w:p>
          <w:p w:rsidR="00E00AB5" w:rsidRDefault="00E00AB5" w:rsidP="00576263">
            <w:pPr>
              <w:spacing w:after="0"/>
              <w:ind w:firstLine="0"/>
            </w:pPr>
            <w:r>
              <w:t>- Διεύθυνση στο Διαδίκτυο (διεύθυνση δικτυακού τόπου) (</w:t>
            </w:r>
            <w:r>
              <w:rPr>
                <w:i/>
              </w:rPr>
              <w:t>εάν υπάρχει</w:t>
            </w:r>
            <w:r>
              <w:t xml:space="preserve">): </w:t>
            </w:r>
            <w:hyperlink r:id="rId8" w:history="1">
              <w:r w:rsidR="00822C71" w:rsidRPr="004928AF">
                <w:rPr>
                  <w:rStyle w:val="-"/>
                  <w:rFonts w:ascii="Verdana" w:hAnsi="Verdana"/>
                  <w:b/>
                  <w:sz w:val="18"/>
                  <w:szCs w:val="18"/>
                  <w:lang w:val="en-US"/>
                </w:rPr>
                <w:t>www</w:t>
              </w:r>
              <w:r w:rsidR="00822C71" w:rsidRPr="00986783">
                <w:rPr>
                  <w:rStyle w:val="-"/>
                  <w:rFonts w:ascii="Verdana" w:hAnsi="Verdana"/>
                  <w:b/>
                  <w:sz w:val="18"/>
                  <w:szCs w:val="18"/>
                </w:rPr>
                <w:t>.</w:t>
              </w:r>
              <w:proofErr w:type="spellStart"/>
              <w:r w:rsidR="00822C71" w:rsidRPr="004928AF">
                <w:rPr>
                  <w:rStyle w:val="-"/>
                  <w:rFonts w:ascii="Verdana" w:hAnsi="Verdana"/>
                  <w:b/>
                  <w:sz w:val="18"/>
                  <w:szCs w:val="18"/>
                  <w:lang w:val="en-US"/>
                </w:rPr>
                <w:t>edessa</w:t>
              </w:r>
              <w:proofErr w:type="spellEnd"/>
              <w:r w:rsidR="00822C71" w:rsidRPr="00986783">
                <w:rPr>
                  <w:rStyle w:val="-"/>
                  <w:rFonts w:ascii="Verdana" w:hAnsi="Verdana"/>
                  <w:b/>
                  <w:sz w:val="18"/>
                  <w:szCs w:val="18"/>
                </w:rPr>
                <w:t>.</w:t>
              </w:r>
              <w:proofErr w:type="spellStart"/>
              <w:r w:rsidR="00822C71" w:rsidRPr="004928AF">
                <w:rPr>
                  <w:rStyle w:val="-"/>
                  <w:rFonts w:ascii="Verdana" w:hAnsi="Verdana"/>
                  <w:b/>
                  <w:sz w:val="18"/>
                  <w:szCs w:val="18"/>
                  <w:lang w:val="en-US"/>
                </w:rPr>
                <w:t>gr</w:t>
              </w:r>
              <w:proofErr w:type="spellEnd"/>
            </w:hyperlink>
          </w:p>
        </w:tc>
      </w:tr>
      <w:tr w:rsidR="00E00AB5">
        <w:trPr>
          <w:jc w:val="center"/>
        </w:trPr>
        <w:tc>
          <w:tcPr>
            <w:tcW w:w="8954" w:type="dxa"/>
            <w:tcBorders>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Β: Πληροφορίες σχετικά με τη διαδικασία σύναψης σύμβασης</w:t>
            </w:r>
          </w:p>
          <w:p w:rsidR="00E00AB5" w:rsidRPr="00876467" w:rsidRDefault="00E00AB5" w:rsidP="00576263">
            <w:pPr>
              <w:spacing w:after="0"/>
              <w:ind w:firstLine="0"/>
              <w:rPr>
                <w:b/>
              </w:rPr>
            </w:pPr>
            <w:r>
              <w:t xml:space="preserve">- Τίτλος ή σύντομη περιγραφή της δημόσιας σύμβασης (συμπεριλαμβανομένου του σχετικού </w:t>
            </w:r>
            <w:r>
              <w:rPr>
                <w:lang w:val="en-US"/>
              </w:rPr>
              <w:t>CPV</w:t>
            </w:r>
            <w:r w:rsidRPr="00E00AB5">
              <w:t>)</w:t>
            </w:r>
            <w:r>
              <w:t xml:space="preserve">: </w:t>
            </w:r>
            <w:r w:rsidR="00822C71" w:rsidRPr="00876467">
              <w:rPr>
                <w:b/>
                <w:bCs/>
              </w:rPr>
              <w:t>«</w:t>
            </w:r>
            <w:r w:rsidR="00876467" w:rsidRPr="00876467">
              <w:rPr>
                <w:b/>
              </w:rPr>
              <w:t>Αντιστήριξη &amp; τσιμεντόστρωση δρόμου εντός σχεδίου οικισμού Άρνισσας</w:t>
            </w:r>
            <w:r w:rsidR="00822C71" w:rsidRPr="00876467">
              <w:rPr>
                <w:b/>
              </w:rPr>
              <w:t>»</w:t>
            </w:r>
          </w:p>
          <w:p w:rsidR="00822C71" w:rsidRPr="002E668F" w:rsidRDefault="00822C71" w:rsidP="00576263">
            <w:pPr>
              <w:spacing w:after="0"/>
              <w:ind w:firstLine="0"/>
            </w:pPr>
            <w:r w:rsidRPr="006D7F95">
              <w:t>- CPV:</w:t>
            </w:r>
            <w:r w:rsidRPr="006D7F95">
              <w:rPr>
                <w:rFonts w:ascii="Times New Roman" w:hAnsi="Times New Roman" w:cs="Times New Roman"/>
                <w:sz w:val="24"/>
                <w:szCs w:val="24"/>
                <w:lang w:eastAsia="el-GR"/>
              </w:rPr>
              <w:t xml:space="preserve"> </w:t>
            </w:r>
            <w:r w:rsidR="00F0030C" w:rsidRPr="006D7F95">
              <w:rPr>
                <w:rFonts w:ascii="Times New Roman" w:hAnsi="Times New Roman" w:cs="Times New Roman"/>
                <w:b/>
                <w:sz w:val="24"/>
                <w:szCs w:val="24"/>
                <w:lang w:eastAsia="el-GR"/>
              </w:rPr>
              <w:t>45233</w:t>
            </w:r>
            <w:r w:rsidR="002E287D">
              <w:rPr>
                <w:rFonts w:ascii="Times New Roman" w:hAnsi="Times New Roman" w:cs="Times New Roman"/>
                <w:b/>
                <w:sz w:val="24"/>
                <w:szCs w:val="24"/>
                <w:lang w:eastAsia="el-GR"/>
              </w:rPr>
              <w:t>120</w:t>
            </w:r>
            <w:r w:rsidR="00F0030C" w:rsidRPr="006D7F95">
              <w:rPr>
                <w:rFonts w:ascii="Times New Roman" w:hAnsi="Times New Roman" w:cs="Times New Roman"/>
                <w:b/>
                <w:sz w:val="24"/>
                <w:szCs w:val="24"/>
                <w:lang w:eastAsia="el-GR"/>
              </w:rPr>
              <w:t>-</w:t>
            </w:r>
            <w:r w:rsidR="002E287D">
              <w:rPr>
                <w:rFonts w:ascii="Times New Roman" w:hAnsi="Times New Roman" w:cs="Times New Roman"/>
                <w:b/>
                <w:sz w:val="24"/>
                <w:szCs w:val="24"/>
                <w:lang w:eastAsia="el-GR"/>
              </w:rPr>
              <w:t>6</w:t>
            </w:r>
            <w:r w:rsidR="00F0030C">
              <w:rPr>
                <w:rFonts w:ascii="Times New Roman" w:hAnsi="Times New Roman" w:cs="Times New Roman"/>
                <w:b/>
                <w:sz w:val="24"/>
                <w:szCs w:val="24"/>
                <w:lang w:eastAsia="el-GR"/>
              </w:rPr>
              <w:t xml:space="preserve"> </w:t>
            </w:r>
          </w:p>
          <w:p w:rsidR="00E00AB5" w:rsidRPr="00876467" w:rsidRDefault="00E00AB5" w:rsidP="00576263">
            <w:pPr>
              <w:spacing w:after="0"/>
              <w:ind w:firstLine="0"/>
            </w:pPr>
            <w:r>
              <w:t xml:space="preserve">- Κωδικός στο ΚΗΜΔΗΣ: </w:t>
            </w:r>
            <w:r w:rsidR="00B05AB3">
              <w:rPr>
                <w:rFonts w:ascii="Times New Roman" w:hAnsi="Times New Roman" w:cs="Times New Roman"/>
                <w:b/>
                <w:sz w:val="24"/>
                <w:szCs w:val="24"/>
                <w:lang w:eastAsia="el-GR"/>
              </w:rPr>
              <w:t>20PROC006579687</w:t>
            </w:r>
          </w:p>
          <w:p w:rsidR="00E00AB5" w:rsidRDefault="00E00AB5" w:rsidP="00576263">
            <w:pPr>
              <w:spacing w:after="0"/>
              <w:ind w:firstLine="0"/>
            </w:pPr>
            <w:r>
              <w:t xml:space="preserve">- Η σύμβαση αναφέρεται σε έργα, προμήθειες, ή υπηρεσίες : </w:t>
            </w:r>
            <w:r w:rsidR="00822C71" w:rsidRPr="00822C71">
              <w:rPr>
                <w:rStyle w:val="7"/>
                <w:rFonts w:ascii="Verdana" w:hAnsi="Verdana"/>
                <w:bCs w:val="0"/>
                <w:u w:val="none"/>
              </w:rPr>
              <w:t>ΕΡΓΑ</w:t>
            </w:r>
          </w:p>
          <w:p w:rsidR="00E00AB5" w:rsidRDefault="00E00AB5" w:rsidP="00576263">
            <w:pPr>
              <w:spacing w:after="0"/>
              <w:ind w:firstLine="0"/>
            </w:pPr>
            <w:r>
              <w:t xml:space="preserve">- Εφόσον υφίστανται, ένδειξη ύπαρξης σχετικών τμημάτων : </w:t>
            </w:r>
            <w:r w:rsidR="00822C71">
              <w:t>----</w:t>
            </w:r>
          </w:p>
          <w:p w:rsidR="00822C71" w:rsidRDefault="00E00AB5" w:rsidP="00822C71">
            <w:pPr>
              <w:spacing w:after="0"/>
              <w:ind w:firstLine="0"/>
            </w:pPr>
            <w:r>
              <w:t>- Αριθμός αναφοράς που αποδίδεται στον φάκελο από την αναθέτουσα αρχή (</w:t>
            </w:r>
            <w:r>
              <w:rPr>
                <w:i/>
              </w:rPr>
              <w:t>εάν υπάρχει</w:t>
            </w:r>
            <w:r>
              <w:t xml:space="preserve">): </w:t>
            </w:r>
          </w:p>
          <w:p w:rsidR="00E00AB5" w:rsidRDefault="00822C71" w:rsidP="008C0C9E">
            <w:pPr>
              <w:spacing w:after="0"/>
              <w:ind w:firstLine="0"/>
            </w:pPr>
            <w:r>
              <w:t xml:space="preserve">  </w:t>
            </w:r>
            <w:r w:rsidRPr="00822C71">
              <w:rPr>
                <w:b/>
              </w:rPr>
              <w:t>Α.Μ.:</w:t>
            </w:r>
            <w:r>
              <w:t xml:space="preserve"> </w:t>
            </w:r>
            <w:r w:rsidR="00876467">
              <w:rPr>
                <w:rStyle w:val="7"/>
                <w:rFonts w:ascii="Verdana" w:hAnsi="Verdana"/>
                <w:u w:val="none"/>
                <w:lang w:val="en-US"/>
              </w:rPr>
              <w:t>1</w:t>
            </w:r>
            <w:r w:rsidR="00876467">
              <w:rPr>
                <w:rStyle w:val="7"/>
                <w:rFonts w:ascii="Verdana" w:hAnsi="Verdana"/>
                <w:u w:val="none"/>
              </w:rPr>
              <w:t>4</w:t>
            </w:r>
            <w:r w:rsidRPr="00822C71">
              <w:rPr>
                <w:rStyle w:val="7"/>
                <w:rFonts w:ascii="Verdana" w:hAnsi="Verdana"/>
                <w:u w:val="none"/>
              </w:rPr>
              <w:t>/201</w:t>
            </w:r>
            <w:r w:rsidR="0025339E">
              <w:rPr>
                <w:rStyle w:val="7"/>
                <w:rFonts w:ascii="Verdana" w:hAnsi="Verdana"/>
                <w:u w:val="none"/>
              </w:rPr>
              <w:t>9</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Pr="00F140F3" w:rsidRDefault="00E00AB5" w:rsidP="00F140F3">
            <w:pPr>
              <w:spacing w:after="0"/>
              <w:ind w:firstLine="0"/>
              <w:rPr>
                <w:b/>
                <w:i/>
              </w:rPr>
            </w:pPr>
            <w:r w:rsidRPr="00F140F3">
              <w:rPr>
                <w:b/>
                <w:i/>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1A768C">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2"/>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proofErr w:type="spellStart"/>
            <w:r>
              <w:t>Ηλ</w:t>
            </w:r>
            <w:proofErr w:type="spellEnd"/>
            <w:r>
              <w:t>.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3"/>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1A768C">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4"/>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 xml:space="preserve">Επιπροσθέτως, συμπληρώστε τις </w:t>
            </w:r>
            <w:r>
              <w:rPr>
                <w:b/>
                <w:u w:val="single"/>
              </w:rPr>
              <w:lastRenderedPageBreak/>
              <w:t>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1A768C">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5"/>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1A768C">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6"/>
      </w:r>
      <w:r>
        <w:t xml:space="preserve"> </w:t>
      </w:r>
    </w:p>
    <w:tbl>
      <w:tblPr>
        <w:tblW w:w="8959" w:type="dxa"/>
        <w:jc w:val="center"/>
        <w:tblLayout w:type="fixed"/>
        <w:tblLook w:val="0000"/>
      </w:tblPr>
      <w:tblGrid>
        <w:gridCol w:w="4479"/>
        <w:gridCol w:w="4480"/>
      </w:tblGrid>
      <w:tr w:rsidR="00E00AB5">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7"/>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8"/>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9"/>
      </w:r>
      <w:r w:rsidRPr="00335746">
        <w:rPr>
          <w:color w:val="000000"/>
          <w:vertAlign w:val="superscript"/>
        </w:rPr>
        <w:t>,</w:t>
      </w:r>
      <w:r w:rsidRPr="00335746">
        <w:rPr>
          <w:rStyle w:val="a5"/>
          <w:color w:val="000000"/>
          <w:vertAlign w:val="superscript"/>
        </w:rPr>
        <w:endnoteReference w:id="10"/>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1"/>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2"/>
      </w:r>
      <w:r>
        <w:rPr>
          <w:rStyle w:val="a5"/>
          <w:color w:val="000000"/>
        </w:rPr>
        <w:t>·</w:t>
      </w:r>
    </w:p>
    <w:p w:rsidR="00E00AB5" w:rsidRDefault="00E00AB5" w:rsidP="006A371A">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284" w:hanging="284"/>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3"/>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4"/>
      </w:r>
      <w:r>
        <w:rPr>
          <w:rStyle w:val="a5"/>
          <w:color w:val="000000"/>
        </w:rPr>
        <w:t>.</w:t>
      </w:r>
    </w:p>
    <w:tbl>
      <w:tblPr>
        <w:tblW w:w="8959" w:type="dxa"/>
        <w:jc w:val="center"/>
        <w:tblLayout w:type="fixed"/>
        <w:tblLook w:val="0000"/>
      </w:tblPr>
      <w:tblGrid>
        <w:gridCol w:w="4479"/>
        <w:gridCol w:w="4480"/>
      </w:tblGrid>
      <w:tr w:rsidR="00E00AB5">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trPr>
          <w:jc w:val="center"/>
        </w:trPr>
        <w:tc>
          <w:tcPr>
            <w:tcW w:w="4479" w:type="dxa"/>
            <w:tcBorders>
              <w:left w:val="single" w:sz="4" w:space="0" w:color="000000"/>
              <w:bottom w:val="single" w:sz="4" w:space="0" w:color="000000"/>
            </w:tcBorders>
            <w:shd w:val="clear" w:color="auto" w:fill="auto"/>
          </w:tcPr>
          <w:p w:rsidR="00E00AB5" w:rsidRDefault="00E00AB5" w:rsidP="00335746">
            <w:pPr>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6"/>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7"/>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8"/>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19"/>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00AB5">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1"/>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3"/>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4"/>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5"/>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a"/>
              </w:rPr>
              <w:endnoteReference w:id="26"/>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7"/>
            </w:r>
            <w:r>
              <w:t>;</w:t>
            </w:r>
          </w:p>
          <w:p w:rsidR="00E00AB5" w:rsidRDefault="00E00AB5" w:rsidP="00576263">
            <w:pPr>
              <w:spacing w:after="0"/>
              <w:ind w:firstLine="0"/>
            </w:pPr>
            <w:r>
              <w:rPr>
                <w:b/>
              </w:rPr>
              <w:t>Εάν ναι</w:t>
            </w:r>
            <w:r>
              <w:t xml:space="preserve">, να αναφερθούν λεπτομερείς </w:t>
            </w:r>
            <w: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pPr>
          </w:p>
          <w:p w:rsidR="00E00AB5" w:rsidRDefault="00E00AB5" w:rsidP="00576263">
            <w:pPr>
              <w:spacing w:after="0"/>
              <w:ind w:firstLine="0"/>
            </w:pPr>
            <w:r>
              <w:t>[.......................]</w:t>
            </w:r>
          </w:p>
        </w:tc>
      </w:tr>
      <w:tr w:rsidR="00E00AB5">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p w:rsidR="00E00AB5" w:rsidRDefault="00E00AB5" w:rsidP="00576263">
            <w:pPr>
              <w:spacing w:after="0"/>
              <w:ind w:firstLine="0"/>
              <w:jc w:val="left"/>
            </w:pPr>
            <w:r>
              <w:t>[..........……]</w:t>
            </w:r>
          </w:p>
        </w:tc>
      </w:tr>
      <w:tr w:rsidR="00576263">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28"/>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29"/>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lastRenderedPageBreak/>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Α: Καταλληλότητα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B2759A">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B2759A">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1"/>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bl>
    <w:p w:rsidR="00E00AB5" w:rsidRDefault="00E00AB5">
      <w:pPr>
        <w:jc w:val="center"/>
        <w:rPr>
          <w:b/>
          <w:bCs/>
        </w:rPr>
      </w:pPr>
    </w:p>
    <w:p w:rsidR="00E00AB5" w:rsidRDefault="00E00AB5">
      <w:pPr>
        <w:jc w:val="center"/>
        <w:rPr>
          <w:b/>
          <w:bCs/>
        </w:rPr>
      </w:pPr>
    </w:p>
    <w:p w:rsidR="002F6B21" w:rsidRDefault="002F6B21">
      <w:pPr>
        <w:pStyle w:val="ChapterTitle"/>
      </w:pPr>
    </w:p>
    <w:p w:rsidR="00E00AB5" w:rsidRDefault="002F6B21" w:rsidP="002F6B21">
      <w:pPr>
        <w:pStyle w:val="ChapterTitle"/>
        <w:rPr>
          <w:i/>
        </w:rPr>
      </w:pPr>
      <w:r>
        <w:br w:type="page"/>
      </w:r>
      <w:r w:rsidR="00E00AB5">
        <w:rPr>
          <w:bCs/>
        </w:rPr>
        <w:lastRenderedPageBreak/>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w:t>
      </w:r>
      <w:r w:rsidR="00CA076E">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32"/>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33"/>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w:t>
      </w:r>
      <w:r w:rsidR="00CA076E">
        <w:rPr>
          <w:i/>
        </w:rPr>
        <w:t>ω</w:t>
      </w:r>
      <w:r>
        <w:rPr>
          <w:i/>
        </w:rPr>
        <w:t xml:space="preserve">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F62DFA" w:rsidRDefault="00F62DFA">
      <w:pPr>
        <w:ind w:firstLine="0"/>
        <w:rPr>
          <w:i/>
        </w:rPr>
      </w:pPr>
    </w:p>
    <w:p w:rsidR="00F62DFA" w:rsidRDefault="00F62DFA">
      <w:pPr>
        <w:ind w:firstLine="0"/>
        <w:rPr>
          <w:i/>
        </w:rPr>
      </w:pPr>
      <w:r>
        <w:rPr>
          <w:i/>
        </w:rPr>
        <w:t xml:space="preserve">Ημερομηνία, τόπος και, όπου ζητείται ή είναι απαραίτητο, υπογραφή(-ές): [……]   </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(Τόπος και ημερομηνία)</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p>
    <w:p w:rsidR="006A371A" w:rsidRDefault="00E77CD1"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(Υπογραφή)</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(Ονοματεπώνυμο</w:t>
      </w:r>
      <w:r w:rsidR="00E77CD1" w:rsidRPr="00E77CD1">
        <w:rPr>
          <w:rFonts w:ascii="Arial" w:hAnsi="Arial"/>
          <w:sz w:val="20"/>
        </w:rPr>
        <w:t xml:space="preserve"> </w:t>
      </w:r>
      <w:r w:rsidR="00E77CD1">
        <w:rPr>
          <w:rFonts w:ascii="Arial" w:hAnsi="Arial"/>
          <w:sz w:val="20"/>
        </w:rPr>
        <w:t>- σφραγίδα εργοληπτικών επιχειρήσεων</w:t>
      </w:r>
      <w:r>
        <w:rPr>
          <w:rFonts w:ascii="Arial" w:hAnsi="Arial"/>
          <w:sz w:val="20"/>
        </w:rPr>
        <w:t>)</w:t>
      </w:r>
    </w:p>
    <w:p w:rsidR="00B73C16" w:rsidRDefault="00B73C16">
      <w:pPr>
        <w:ind w:firstLine="0"/>
      </w:pPr>
      <w:r>
        <w:rPr>
          <w:i/>
        </w:rPr>
        <w:br w:type="page"/>
      </w:r>
    </w:p>
    <w:sectPr w:rsidR="00B73C16" w:rsidSect="00F0517D">
      <w:headerReference w:type="default" r:id="rId9"/>
      <w:footerReference w:type="default" r:id="rId10"/>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016A" w:rsidRDefault="0037016A">
      <w:pPr>
        <w:spacing w:after="0" w:line="240" w:lineRule="auto"/>
      </w:pPr>
      <w:r>
        <w:separator/>
      </w:r>
    </w:p>
  </w:endnote>
  <w:endnote w:type="continuationSeparator" w:id="0">
    <w:p w:rsidR="0037016A" w:rsidRDefault="0037016A">
      <w:pPr>
        <w:spacing w:after="0" w:line="240" w:lineRule="auto"/>
      </w:pPr>
      <w:r>
        <w:continuationSeparator/>
      </w:r>
    </w:p>
  </w:endnote>
  <w:endnote w:id="1">
    <w:p w:rsidR="00E00AB5" w:rsidRPr="002F6B21" w:rsidRDefault="00E00AB5"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E00AB5" w:rsidRPr="002F6B21" w:rsidRDefault="00E00AB5" w:rsidP="00B73C16">
      <w:pPr>
        <w:pStyle w:val="af9"/>
        <w:tabs>
          <w:tab w:val="left" w:pos="284"/>
        </w:tabs>
        <w:ind w:firstLine="0"/>
      </w:pPr>
      <w:r w:rsidRPr="00F62DFA">
        <w:rPr>
          <w:rStyle w:val="a5"/>
        </w:rPr>
        <w:endnoteRef/>
      </w:r>
      <w:r w:rsidRPr="002F6B21">
        <w:tab/>
      </w:r>
      <w:r w:rsidRPr="002F6B21">
        <w:t>Επαναλάβετε τα στοιχεία των αρμοδίων, όνομα και επώνυμο, όσες φορές χρειάζεται.</w:t>
      </w:r>
    </w:p>
  </w:endnote>
  <w:endnote w:id="3">
    <w:p w:rsidR="002F6B21" w:rsidRPr="00F62DFA" w:rsidRDefault="00E00AB5" w:rsidP="00B73C16">
      <w:pPr>
        <w:pStyle w:val="af9"/>
        <w:tabs>
          <w:tab w:val="left" w:pos="284"/>
        </w:tabs>
        <w:ind w:firstLine="0"/>
        <w:rPr>
          <w:rStyle w:val="DeltaViewInsertion"/>
          <w:b w:val="0"/>
          <w:i w:val="0"/>
        </w:rPr>
      </w:pPr>
      <w:r w:rsidRPr="00F62DFA">
        <w:rPr>
          <w:rStyle w:val="a5"/>
        </w:rPr>
        <w:endnoteRef/>
      </w:r>
      <w:r w:rsidRPr="002F6B21">
        <w:tab/>
      </w:r>
      <w:r w:rsidRPr="002F6B21">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F6B21" w:rsidRPr="00F62DFA" w:rsidRDefault="00E00AB5"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1E6916" w:rsidRPr="00F62DFA" w:rsidRDefault="00E00AB5"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E00AB5" w:rsidRPr="002F6B21" w:rsidRDefault="00E00AB5"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E00AB5" w:rsidRPr="002F6B21" w:rsidRDefault="00E00AB5" w:rsidP="00B73C16">
      <w:pPr>
        <w:pStyle w:val="af9"/>
        <w:tabs>
          <w:tab w:val="left" w:pos="284"/>
        </w:tabs>
        <w:ind w:firstLine="0"/>
      </w:pPr>
      <w:r w:rsidRPr="00F62DFA">
        <w:rPr>
          <w:rStyle w:val="a5"/>
        </w:rPr>
        <w:endnoteRef/>
      </w:r>
      <w:r w:rsidRPr="002F6B21">
        <w:tab/>
      </w:r>
      <w:r w:rsidRPr="002F6B21">
        <w:t>Τα δικαιολογητικά και η κατάταξη, εάν υπάρχουν, αναφέρονται στην πιστοποίηση.</w:t>
      </w:r>
    </w:p>
  </w:endnote>
  <w:endnote w:id="5">
    <w:p w:rsidR="00E00AB5" w:rsidRPr="002F6B21" w:rsidRDefault="00E00AB5" w:rsidP="00B73C16">
      <w:pPr>
        <w:pStyle w:val="af9"/>
        <w:tabs>
          <w:tab w:val="left" w:pos="284"/>
        </w:tabs>
        <w:ind w:firstLine="0"/>
      </w:pPr>
      <w:r w:rsidRPr="00F62DFA">
        <w:rPr>
          <w:rStyle w:val="a5"/>
        </w:rPr>
        <w:endnoteRef/>
      </w:r>
      <w:r w:rsidRPr="002F6B21">
        <w:tab/>
      </w:r>
      <w:r w:rsidRPr="002F6B21">
        <w:t>Ειδικότερα ως μέλος ένωσης ή κοινοπραξίας ή άλλου παρόμοιου καθεστώτος.</w:t>
      </w:r>
    </w:p>
  </w:endnote>
  <w:endnote w:id="6">
    <w:p w:rsidR="00E00AB5" w:rsidRPr="002F6B21" w:rsidRDefault="00E00AB5" w:rsidP="00B73C16">
      <w:pPr>
        <w:pStyle w:val="af9"/>
        <w:tabs>
          <w:tab w:val="left" w:pos="284"/>
        </w:tabs>
        <w:ind w:firstLine="0"/>
      </w:pPr>
      <w:r w:rsidRPr="00F62DFA">
        <w:rPr>
          <w:rStyle w:val="a5"/>
        </w:rPr>
        <w:endnoteRef/>
      </w:r>
      <w:r w:rsidRPr="002F6B21">
        <w:tab/>
        <w:t xml:space="preserve"> </w:t>
      </w:r>
      <w:r w:rsidRPr="002F6B21">
        <w:t>Επισημαίνεται ότι σύμφωνα με το δεύτερο εδάφιο του άρθρου 78 “</w:t>
      </w:r>
      <w:r w:rsidRPr="002F6B21">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2F6B21">
        <w:rPr>
          <w:i/>
          <w:iCs/>
        </w:rPr>
        <w:t>στ΄</w:t>
      </w:r>
      <w:proofErr w:type="spellEnd"/>
      <w:r w:rsidRPr="002F6B21">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7">
    <w:p w:rsidR="00E00AB5" w:rsidRPr="002F6B21" w:rsidRDefault="00E00AB5" w:rsidP="00B73C16">
      <w:pPr>
        <w:pStyle w:val="af9"/>
        <w:tabs>
          <w:tab w:val="left" w:pos="284"/>
        </w:tabs>
        <w:ind w:firstLine="0"/>
      </w:pPr>
      <w:r w:rsidRPr="00F62DFA">
        <w:rPr>
          <w:rStyle w:val="a5"/>
        </w:rPr>
        <w:endnoteRef/>
      </w:r>
      <w:r w:rsidRPr="002F6B21">
        <w:tab/>
      </w:r>
      <w:r w:rsidRPr="002F6B21">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E00AB5" w:rsidRPr="002F6B21" w:rsidRDefault="00E00AB5" w:rsidP="00B73C16">
      <w:pPr>
        <w:pStyle w:val="af9"/>
        <w:tabs>
          <w:tab w:val="left" w:pos="284"/>
        </w:tabs>
        <w:ind w:firstLine="0"/>
      </w:pPr>
      <w:r w:rsidRPr="00F62DFA">
        <w:rPr>
          <w:rStyle w:val="a5"/>
        </w:rPr>
        <w:endnoteRef/>
      </w:r>
      <w:r w:rsidRPr="002F6B21">
        <w:tab/>
      </w:r>
      <w:r w:rsidRPr="002F6B21">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9">
    <w:p w:rsidR="00E00AB5" w:rsidRPr="002F6B21" w:rsidRDefault="00E00AB5" w:rsidP="00B73C16">
      <w:pPr>
        <w:pStyle w:val="af9"/>
        <w:tabs>
          <w:tab w:val="left" w:pos="284"/>
        </w:tabs>
        <w:ind w:firstLine="0"/>
      </w:pPr>
      <w:r w:rsidRPr="00F62DFA">
        <w:rPr>
          <w:rStyle w:val="a5"/>
        </w:rPr>
        <w:endnoteRef/>
      </w:r>
      <w:r w:rsidRPr="002F6B21">
        <w:tab/>
      </w:r>
      <w:r w:rsidRPr="002F6B21">
        <w:t>Σύμφωνα με άρθρο 73 παρ. 1 (β). Στον Κανονισμό ΕΕΕΣ (Κανονισμός ΕΕ 2016/7) αναφέρεται ως “διαφθορά”.</w:t>
      </w:r>
    </w:p>
  </w:endnote>
  <w:endnote w:id="10">
    <w:p w:rsidR="00E00AB5" w:rsidRPr="002F6B21" w:rsidRDefault="00E00AB5" w:rsidP="00B73C16">
      <w:pPr>
        <w:pStyle w:val="af9"/>
        <w:tabs>
          <w:tab w:val="left" w:pos="284"/>
        </w:tabs>
        <w:ind w:firstLine="0"/>
      </w:pPr>
      <w:r w:rsidRPr="00F62DFA">
        <w:rPr>
          <w:rStyle w:val="a5"/>
        </w:rPr>
        <w:endnoteRef/>
      </w:r>
      <w:r w:rsidRPr="002F6B21">
        <w:tab/>
      </w:r>
      <w:r w:rsidRPr="002F6B21">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w:t>
      </w:r>
      <w:proofErr w:type="spellStart"/>
      <w:r w:rsidRPr="002F6B21">
        <w:rPr>
          <w:i/>
        </w:rPr>
        <w:t>σ΄</w:t>
      </w:r>
      <w:proofErr w:type="spellEnd"/>
      <w:r w:rsidRPr="002F6B21">
        <w:rPr>
          <w:i/>
        </w:rPr>
        <w:t xml:space="preserve">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1">
    <w:p w:rsidR="00E00AB5" w:rsidRPr="002F6B21" w:rsidRDefault="00E00AB5" w:rsidP="00B73C16">
      <w:pPr>
        <w:pStyle w:val="af9"/>
        <w:tabs>
          <w:tab w:val="left" w:pos="284"/>
        </w:tabs>
        <w:ind w:firstLine="0"/>
      </w:pPr>
      <w:r w:rsidRPr="00F62DFA">
        <w:rPr>
          <w:rStyle w:val="a5"/>
        </w:rPr>
        <w:endnoteRef/>
      </w:r>
      <w:r w:rsidRPr="002F6B21">
        <w:tab/>
      </w:r>
      <w:r w:rsidRPr="002F6B21">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 xml:space="preserve">Κύρωση της </w:t>
      </w:r>
      <w:proofErr w:type="spellStart"/>
      <w:r w:rsidRPr="002F6B21">
        <w:rPr>
          <w:i/>
          <w:iCs/>
        </w:rPr>
        <w:t>Σύµβασης</w:t>
      </w:r>
      <w:proofErr w:type="spellEnd"/>
      <w:r w:rsidRPr="002F6B21">
        <w:rPr>
          <w:i/>
          <w:iCs/>
        </w:rPr>
        <w:t xml:space="preserve"> σχετικά µε την προστασία των </w:t>
      </w:r>
      <w:proofErr w:type="spellStart"/>
      <w:r w:rsidRPr="002F6B21">
        <w:rPr>
          <w:i/>
          <w:iCs/>
        </w:rPr>
        <w:t>οικονοµικών</w:t>
      </w:r>
      <w:proofErr w:type="spellEnd"/>
      <w:r w:rsidRPr="002F6B21">
        <w:rPr>
          <w:i/>
          <w:iCs/>
        </w:rPr>
        <w:t xml:space="preserve"> </w:t>
      </w:r>
      <w:proofErr w:type="spellStart"/>
      <w:r w:rsidRPr="002F6B21">
        <w:rPr>
          <w:i/>
          <w:iCs/>
        </w:rPr>
        <w:t>συµφερόντων</w:t>
      </w:r>
      <w:proofErr w:type="spellEnd"/>
      <w:r w:rsidRPr="002F6B21">
        <w:rPr>
          <w:i/>
          <w:iCs/>
        </w:rPr>
        <w:t xml:space="preserve"> των Ευρωπαϊκών Κοινοτήτων και των συναφών µε αυτήν Πρωτοκόλλων.</w:t>
      </w:r>
    </w:p>
  </w:endnote>
  <w:endnote w:id="12">
    <w:p w:rsidR="00E00AB5" w:rsidRPr="002F6B21" w:rsidRDefault="00E00AB5" w:rsidP="00B73C16">
      <w:pPr>
        <w:pStyle w:val="af9"/>
        <w:tabs>
          <w:tab w:val="left" w:pos="284"/>
        </w:tabs>
        <w:ind w:firstLine="0"/>
      </w:pPr>
      <w:r w:rsidRPr="00F62DFA">
        <w:rPr>
          <w:rStyle w:val="a5"/>
        </w:rPr>
        <w:endnoteRef/>
      </w:r>
      <w:r w:rsidRPr="002F6B21">
        <w:tab/>
      </w:r>
      <w:r w:rsidRPr="002F6B21">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E00AB5" w:rsidRPr="002F6B21" w:rsidRDefault="00E00AB5" w:rsidP="00B73C16">
      <w:pPr>
        <w:pStyle w:val="af9"/>
        <w:tabs>
          <w:tab w:val="left" w:pos="284"/>
        </w:tabs>
        <w:ind w:firstLine="0"/>
      </w:pPr>
      <w:r w:rsidRPr="00F62DFA">
        <w:rPr>
          <w:rStyle w:val="a5"/>
        </w:rPr>
        <w:endnoteRef/>
      </w:r>
      <w:r w:rsidRPr="002F6B21">
        <w:tab/>
      </w:r>
      <w:r w:rsidRPr="002F6B21">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4">
    <w:p w:rsidR="00E00AB5" w:rsidRPr="002F6B21" w:rsidRDefault="00E00AB5" w:rsidP="00B73C16">
      <w:pPr>
        <w:pStyle w:val="af9"/>
        <w:tabs>
          <w:tab w:val="left" w:pos="284"/>
        </w:tabs>
        <w:ind w:firstLine="0"/>
      </w:pPr>
      <w:r w:rsidRPr="00F62DFA">
        <w:rPr>
          <w:rStyle w:val="a5"/>
        </w:rPr>
        <w:endnoteRef/>
      </w:r>
      <w:r w:rsidRPr="00F62DFA">
        <w:rPr>
          <w:rStyle w:val="DeltaViewInsertion"/>
          <w:b w:val="0"/>
          <w:i w:val="0"/>
        </w:rPr>
        <w:tab/>
      </w:r>
      <w:r w:rsidRPr="00F62DFA">
        <w:rPr>
          <w:rStyle w:val="DeltaViewInsertion"/>
          <w:b w:val="0"/>
          <w:i w:val="0"/>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5">
    <w:p w:rsidR="00E00AB5" w:rsidRPr="002F6B21" w:rsidRDefault="00E00AB5" w:rsidP="00B73C16">
      <w:pPr>
        <w:pStyle w:val="af9"/>
        <w:tabs>
          <w:tab w:val="left" w:pos="284"/>
        </w:tabs>
        <w:ind w:firstLine="0"/>
      </w:pPr>
      <w:r w:rsidRPr="00F62DFA">
        <w:rPr>
          <w:rStyle w:val="a5"/>
        </w:rPr>
        <w:endnoteRef/>
      </w:r>
      <w:r w:rsidRPr="002F6B21">
        <w:tab/>
      </w:r>
      <w:r w:rsidRPr="002F6B21">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E00AB5" w:rsidRPr="002F6B21" w:rsidRDefault="00E00AB5" w:rsidP="00B73C16">
      <w:pPr>
        <w:pStyle w:val="af9"/>
        <w:tabs>
          <w:tab w:val="left" w:pos="284"/>
        </w:tabs>
        <w:ind w:firstLine="0"/>
      </w:pPr>
      <w:r w:rsidRPr="00F62DFA">
        <w:rPr>
          <w:rStyle w:val="a5"/>
        </w:rPr>
        <w:endnoteRef/>
      </w:r>
      <w:r w:rsidRPr="002F6B21">
        <w:tab/>
      </w:r>
      <w:r w:rsidRPr="002F6B21">
        <w:t>Επαναλάβετε όσες φορές χρειάζεται.</w:t>
      </w:r>
    </w:p>
  </w:endnote>
  <w:endnote w:id="17">
    <w:p w:rsidR="00E00AB5" w:rsidRPr="002F6B21" w:rsidRDefault="00E00AB5" w:rsidP="00B73C16">
      <w:pPr>
        <w:pStyle w:val="af9"/>
        <w:tabs>
          <w:tab w:val="left" w:pos="284"/>
        </w:tabs>
        <w:ind w:firstLine="0"/>
      </w:pPr>
      <w:r w:rsidRPr="00F62DFA">
        <w:rPr>
          <w:rStyle w:val="a5"/>
        </w:rPr>
        <w:endnoteRef/>
      </w:r>
      <w:r w:rsidRPr="002F6B21">
        <w:tab/>
      </w:r>
      <w:r w:rsidRPr="002F6B21">
        <w:t>Επαναλάβετε όσες φορές χρειάζεται.</w:t>
      </w:r>
    </w:p>
  </w:endnote>
  <w:endnote w:id="18">
    <w:p w:rsidR="00E00AB5" w:rsidRPr="002F6B21" w:rsidRDefault="00E00AB5" w:rsidP="00B73C16">
      <w:pPr>
        <w:pStyle w:val="af9"/>
        <w:tabs>
          <w:tab w:val="left" w:pos="284"/>
        </w:tabs>
        <w:ind w:firstLine="0"/>
      </w:pPr>
      <w:r w:rsidRPr="00F62DFA">
        <w:rPr>
          <w:rStyle w:val="a5"/>
        </w:rPr>
        <w:endnoteRef/>
      </w:r>
      <w:r w:rsidRPr="002F6B21">
        <w:tab/>
      </w:r>
      <w:r w:rsidRPr="002F6B21">
        <w:t>Επαναλάβετε όσες φορές χρειάζεται.</w:t>
      </w:r>
    </w:p>
  </w:endnote>
  <w:endnote w:id="19">
    <w:p w:rsidR="00E00AB5" w:rsidRPr="002F6B21" w:rsidRDefault="00E00AB5" w:rsidP="00B73C16">
      <w:pPr>
        <w:pStyle w:val="af9"/>
        <w:tabs>
          <w:tab w:val="left" w:pos="284"/>
        </w:tabs>
        <w:ind w:firstLine="0"/>
      </w:pPr>
      <w:r w:rsidRPr="00F62DFA">
        <w:rPr>
          <w:rStyle w:val="a5"/>
        </w:rPr>
        <w:endnoteRef/>
      </w:r>
      <w:r w:rsidRPr="002F6B21">
        <w:tab/>
      </w:r>
      <w:r w:rsidRPr="002F6B21">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E00AB5" w:rsidRPr="002F6B21" w:rsidRDefault="00E00AB5" w:rsidP="00B73C16">
      <w:pPr>
        <w:pStyle w:val="af9"/>
        <w:tabs>
          <w:tab w:val="left" w:pos="284"/>
        </w:tabs>
        <w:ind w:firstLine="0"/>
      </w:pPr>
      <w:r w:rsidRPr="00F62DFA">
        <w:rPr>
          <w:rStyle w:val="a5"/>
        </w:rPr>
        <w:endnoteRef/>
      </w:r>
      <w:r w:rsidRPr="002F6B21">
        <w:tab/>
      </w:r>
      <w:r w:rsidRPr="002F6B21">
        <w:t xml:space="preserve">Λαμβανομένου υπόψη του χαρακτήρα των εγκλημάτων που έχουν διαπραχθεί (μεμονωμένα, </w:t>
      </w:r>
      <w:proofErr w:type="spellStart"/>
      <w:r w:rsidRPr="002F6B21">
        <w:t>κατ᾽</w:t>
      </w:r>
      <w:proofErr w:type="spellEnd"/>
      <w:r w:rsidRPr="002F6B21">
        <w:t xml:space="preserve"> εξακολούθηση, συστηματικά ...), η επεξήγηση πρέπει να καταδεικνύει την επάρκεια των μέτρων που λήφθηκαν. </w:t>
      </w:r>
    </w:p>
  </w:endnote>
  <w:endnote w:id="21">
    <w:p w:rsidR="00E00AB5" w:rsidRPr="002F6B21" w:rsidRDefault="00E00AB5" w:rsidP="00B73C16">
      <w:pPr>
        <w:pStyle w:val="af9"/>
        <w:tabs>
          <w:tab w:val="left" w:pos="284"/>
        </w:tabs>
        <w:ind w:firstLine="0"/>
      </w:pPr>
      <w:r w:rsidRPr="00F62DFA">
        <w:rPr>
          <w:rStyle w:val="a5"/>
        </w:rPr>
        <w:endnoteRef/>
      </w:r>
      <w:r w:rsidRPr="002F6B21">
        <w:tab/>
      </w:r>
      <w:r w:rsidRPr="002F6B21">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E00AB5" w:rsidRPr="002F6B21" w:rsidRDefault="00E00AB5" w:rsidP="00B73C16">
      <w:pPr>
        <w:pStyle w:val="af9"/>
        <w:tabs>
          <w:tab w:val="left" w:pos="284"/>
        </w:tabs>
        <w:ind w:firstLine="0"/>
      </w:pPr>
      <w:r w:rsidRPr="00F62DFA">
        <w:rPr>
          <w:rStyle w:val="a5"/>
        </w:rPr>
        <w:endnoteRef/>
      </w:r>
      <w:r w:rsidRPr="002F6B21">
        <w:tab/>
      </w:r>
      <w:r w:rsidRPr="002F6B21">
        <w:t xml:space="preserve">Σημειώνεται ότι, σύμφωνα με το άρθρο 73 παρ. 3 </w:t>
      </w:r>
      <w:proofErr w:type="spellStart"/>
      <w:r w:rsidRPr="002F6B21">
        <w:t>περ</w:t>
      </w:r>
      <w:proofErr w:type="spellEnd"/>
      <w:r w:rsidRPr="002F6B21">
        <w:t xml:space="preserve">.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E00AB5" w:rsidRPr="002F6B21" w:rsidRDefault="00E00AB5" w:rsidP="00B73C16">
      <w:pPr>
        <w:pStyle w:val="af9"/>
        <w:tabs>
          <w:tab w:val="left" w:pos="284"/>
        </w:tabs>
        <w:ind w:firstLine="0"/>
      </w:pPr>
      <w:r w:rsidRPr="00F62DFA">
        <w:rPr>
          <w:rStyle w:val="a5"/>
        </w:rPr>
        <w:endnoteRef/>
      </w:r>
      <w:r w:rsidRPr="002F6B21">
        <w:tab/>
      </w:r>
      <w:r w:rsidRPr="002F6B21">
        <w:t>Επαναλάβετε όσες φορές χρειάζεται.</w:t>
      </w:r>
    </w:p>
  </w:endnote>
  <w:endnote w:id="24">
    <w:p w:rsidR="00E00AB5" w:rsidRPr="002F6B21" w:rsidRDefault="00E00AB5" w:rsidP="00B73C16">
      <w:pPr>
        <w:pStyle w:val="af9"/>
        <w:tabs>
          <w:tab w:val="left" w:pos="284"/>
        </w:tabs>
        <w:ind w:firstLine="0"/>
      </w:pPr>
      <w:r w:rsidRPr="00F62DFA">
        <w:rPr>
          <w:rStyle w:val="a5"/>
        </w:rPr>
        <w:endnoteRef/>
      </w:r>
      <w:r w:rsidRPr="002F6B21">
        <w:tab/>
      </w:r>
      <w:r w:rsidRPr="002F6B21">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E00AB5" w:rsidRPr="002F6B21" w:rsidRDefault="00E00AB5" w:rsidP="00B73C16">
      <w:pPr>
        <w:pStyle w:val="af9"/>
        <w:tabs>
          <w:tab w:val="left" w:pos="284"/>
        </w:tabs>
        <w:ind w:firstLine="0"/>
      </w:pPr>
      <w:r w:rsidRPr="00F62DFA">
        <w:rPr>
          <w:rStyle w:val="a5"/>
        </w:rPr>
        <w:endnoteRef/>
      </w:r>
      <w:r w:rsidRPr="002F6B21">
        <w:tab/>
      </w:r>
      <w:r w:rsidRPr="002F6B21">
        <w:t>. Η απόδοση όρων είναι σύμφωνη με την παρ. 4 του άρθρου 73 που διαφοροποιείται από τον Κανονισμό ΕΕΕΣ (Κανονισμός ΕΕ 2016/7)</w:t>
      </w:r>
    </w:p>
  </w:endnote>
  <w:endnote w:id="26">
    <w:p w:rsidR="00E00AB5" w:rsidRPr="002F6B21" w:rsidRDefault="00E00AB5" w:rsidP="00B73C16">
      <w:pPr>
        <w:pStyle w:val="af9"/>
        <w:tabs>
          <w:tab w:val="left" w:pos="284"/>
        </w:tabs>
        <w:ind w:firstLine="0"/>
      </w:pPr>
      <w:r w:rsidRPr="00F62DFA">
        <w:rPr>
          <w:rStyle w:val="a5"/>
        </w:rPr>
        <w:endnoteRef/>
      </w:r>
      <w:r w:rsidRPr="002F6B21">
        <w:tab/>
      </w:r>
      <w:r w:rsidRPr="002F6B21">
        <w:t>Άρθρο 73 παρ. 5.</w:t>
      </w:r>
    </w:p>
  </w:endnote>
  <w:endnote w:id="27">
    <w:p w:rsidR="00E00AB5" w:rsidRPr="002F6B21" w:rsidRDefault="00E00AB5" w:rsidP="00B73C16">
      <w:pPr>
        <w:pStyle w:val="af9"/>
        <w:tabs>
          <w:tab w:val="left" w:pos="284"/>
        </w:tabs>
        <w:ind w:firstLine="0"/>
      </w:pPr>
      <w:r w:rsidRPr="00F62DFA">
        <w:rPr>
          <w:rStyle w:val="a5"/>
        </w:rPr>
        <w:endnoteRef/>
      </w:r>
      <w:r w:rsidRPr="002F6B21">
        <w:tab/>
      </w:r>
      <w:r w:rsidRPr="002F6B21">
        <w:t>Εφόσον στα έγγραφα της σύμβασης γίνεται αναφορά σε συγκεκριμένη διάταξη, να συμπληρωθεί ανάλογα το ΤΕΥΔ πχ άρθρο 68 παρ. 2 ν. 3863/2010 .</w:t>
      </w:r>
    </w:p>
  </w:endnote>
  <w:endnote w:id="28">
    <w:p w:rsidR="00E00AB5" w:rsidRPr="002F6B21" w:rsidRDefault="00E00AB5" w:rsidP="00B73C16">
      <w:pPr>
        <w:pStyle w:val="af9"/>
        <w:tabs>
          <w:tab w:val="left" w:pos="284"/>
        </w:tabs>
        <w:ind w:firstLine="0"/>
      </w:pPr>
      <w:r w:rsidRPr="00F62DFA">
        <w:rPr>
          <w:rStyle w:val="a5"/>
        </w:rPr>
        <w:endnoteRef/>
      </w:r>
      <w:r w:rsidRPr="002F6B21">
        <w:tab/>
      </w:r>
      <w:r w:rsidRPr="002F6B21">
        <w:t>Όπως προσδιορίζεται στο άρθρο 24 ή στα έγγραφα της σύμβασης</w:t>
      </w:r>
      <w:r w:rsidRPr="002F6B21">
        <w:rPr>
          <w:b/>
          <w:i/>
        </w:rPr>
        <w:t>.</w:t>
      </w:r>
    </w:p>
  </w:endnote>
  <w:endnote w:id="29">
    <w:p w:rsidR="00E00AB5" w:rsidRPr="002F6B21" w:rsidRDefault="00E00AB5"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άρθρο 48.</w:t>
      </w:r>
    </w:p>
  </w:endnote>
  <w:endnote w:id="30">
    <w:p w:rsidR="00E00AB5" w:rsidRPr="002F6B21" w:rsidRDefault="00E00AB5" w:rsidP="00B73C16">
      <w:pPr>
        <w:pStyle w:val="af9"/>
        <w:tabs>
          <w:tab w:val="left" w:pos="284"/>
        </w:tabs>
        <w:ind w:firstLine="0"/>
      </w:pPr>
      <w:r w:rsidRPr="00F62DFA">
        <w:rPr>
          <w:rStyle w:val="a5"/>
        </w:rPr>
        <w:endnoteRef/>
      </w:r>
      <w:r w:rsidRPr="002F6B21">
        <w:tab/>
        <w:t xml:space="preserve"> </w:t>
      </w:r>
      <w:r w:rsidRPr="002F6B21">
        <w:t xml:space="preserve">Η απόδοση όρων είναι σύμφωνη με την </w:t>
      </w:r>
      <w:proofErr w:type="spellStart"/>
      <w:r w:rsidRPr="002F6B21">
        <w:t>περιπτ</w:t>
      </w:r>
      <w:proofErr w:type="spellEnd"/>
      <w:r w:rsidRPr="002F6B21">
        <w:t>. στ παρ. 4 του άρθρου 73 που διαφοροποιείται από τον Κανονισμό ΕΕΕΣ (Κανονισμός ΕΕ 2016/7)</w:t>
      </w:r>
    </w:p>
  </w:endnote>
  <w:endnote w:id="31">
    <w:p w:rsidR="00E00AB5" w:rsidRPr="002F6B21" w:rsidRDefault="00E00AB5" w:rsidP="00B73C16">
      <w:pPr>
        <w:pStyle w:val="af9"/>
        <w:tabs>
          <w:tab w:val="left" w:pos="284"/>
        </w:tabs>
        <w:ind w:firstLine="0"/>
      </w:pPr>
      <w:r w:rsidRPr="00F62DFA">
        <w:rPr>
          <w:rStyle w:val="a5"/>
        </w:rPr>
        <w:endnoteRef/>
      </w:r>
      <w:r w:rsidRPr="002F6B21">
        <w:tab/>
      </w:r>
      <w:r w:rsidRPr="002F6B21">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2">
    <w:p w:rsidR="00E00AB5" w:rsidRPr="002F6B21" w:rsidRDefault="00E00AB5"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και άρθρο 1 ν. 4250/2014</w:t>
      </w:r>
    </w:p>
  </w:endnote>
  <w:endnote w:id="33">
    <w:p w:rsidR="00E00AB5" w:rsidRPr="002F6B21" w:rsidRDefault="00E00AB5" w:rsidP="00B73C16">
      <w:pPr>
        <w:pStyle w:val="af9"/>
        <w:tabs>
          <w:tab w:val="left" w:pos="284"/>
        </w:tabs>
        <w:ind w:firstLine="0"/>
      </w:pPr>
      <w:r w:rsidRPr="00F62DFA">
        <w:rPr>
          <w:rStyle w:val="a5"/>
        </w:rPr>
        <w:endnoteRef/>
      </w:r>
      <w:r w:rsidRPr="002F6B21">
        <w:tab/>
      </w:r>
      <w:r w:rsidRPr="002F6B21">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A1"/>
    <w:family w:val="swiss"/>
    <w:pitch w:val="variable"/>
    <w:sig w:usb0="61002A87" w:usb1="80000000" w:usb2="00000008" w:usb3="00000000" w:csb0="000101FF" w:csb1="00000000"/>
  </w:font>
  <w:font w:name="Candara">
    <w:panose1 w:val="020E0502030303020204"/>
    <w:charset w:val="A1"/>
    <w:family w:val="swiss"/>
    <w:pitch w:val="variable"/>
    <w:sig w:usb0="A00002EF" w:usb1="4000204B" w:usb2="00000000" w:usb3="00000000" w:csb0="0000009F" w:csb1="00000000"/>
  </w:font>
  <w:font w:name="Courier New">
    <w:panose1 w:val="02070309020205020404"/>
    <w:charset w:val="A1"/>
    <w:family w:val="modern"/>
    <w:pitch w:val="fixed"/>
    <w:sig w:usb0="20002A87" w:usb1="80000000" w:usb2="00000008"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20002A87" w:usb1="80000000" w:usb2="00000008" w:usb3="00000000" w:csb0="000001FF" w:csb1="00000000"/>
  </w:font>
  <w:font w:name="Microsoft YaHei">
    <w:altName w:val="Arial Unicode MS"/>
    <w:charset w:val="86"/>
    <w:family w:val="swiss"/>
    <w:pitch w:val="variable"/>
    <w:sig w:usb0="00000000" w:usb1="28CF3C52" w:usb2="00000016" w:usb3="00000000" w:csb0="0004001F" w:csb1="00000000"/>
  </w:font>
  <w:font w:name="Mangal">
    <w:panose1 w:val="00000400000000000000"/>
    <w:charset w:val="00"/>
    <w:family w:val="auto"/>
    <w:pitch w:val="variable"/>
    <w:sig w:usb0="00008003" w:usb1="00000000" w:usb2="00000000" w:usb3="00000000" w:csb0="00000001"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80"/>
    <w:family w:val="swiss"/>
    <w:pitch w:val="variable"/>
    <w:sig w:usb0="F7FFAFFF" w:usb1="E9DFFFFF" w:usb2="0000003F" w:usb3="00000000" w:csb0="003F01FF" w:csb1="00000000"/>
  </w:font>
  <w:font w:name="Verdana">
    <w:altName w:val="Arial"/>
    <w:panose1 w:val="020B0604030504040204"/>
    <w:charset w:val="A1"/>
    <w:family w:val="swiss"/>
    <w:pitch w:val="variable"/>
    <w:sig w:usb0="20000287" w:usb1="00000000"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DFA" w:rsidRDefault="00816A54">
    <w:pPr>
      <w:pStyle w:val="af0"/>
      <w:shd w:val="clear" w:color="auto" w:fill="FFFFFF"/>
      <w:jc w:val="center"/>
    </w:pPr>
    <w:fldSimple w:instr=" PAGE ">
      <w:r w:rsidR="00B05AB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016A" w:rsidRDefault="0037016A">
      <w:pPr>
        <w:spacing w:after="0" w:line="240" w:lineRule="auto"/>
      </w:pPr>
      <w:r>
        <w:separator/>
      </w:r>
    </w:p>
  </w:footnote>
  <w:footnote w:type="continuationSeparator" w:id="0">
    <w:p w:rsidR="0037016A" w:rsidRDefault="0037016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DFA" w:rsidRDefault="001B410A">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embedSystemFonts/>
  <w:proofState w:spelling="clean" w:grammar="clean"/>
  <w:stylePaneFormatFilter w:val="0001"/>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9154"/>
  </w:hdrShapeDefaults>
  <w:footnotePr>
    <w:footnote w:id="-1"/>
    <w:footnote w:id="0"/>
  </w:footnotePr>
  <w:endnotePr>
    <w:numFmt w:val="decimal"/>
    <w:endnote w:id="-1"/>
    <w:endnote w:id="0"/>
  </w:endnotePr>
  <w:compat>
    <w:spaceForUL/>
    <w:balanceSingleByteDoubleByteWidth/>
    <w:doNotLeaveBackslashAlone/>
    <w:ulTrailSpace/>
    <w:adjustLineHeightInTable/>
  </w:compat>
  <w:rsids>
    <w:rsidRoot w:val="00037E70"/>
    <w:rsid w:val="00037E70"/>
    <w:rsid w:val="000B45FB"/>
    <w:rsid w:val="00194067"/>
    <w:rsid w:val="001A768C"/>
    <w:rsid w:val="001B410A"/>
    <w:rsid w:val="001E6916"/>
    <w:rsid w:val="00231B5B"/>
    <w:rsid w:val="0025339E"/>
    <w:rsid w:val="00280674"/>
    <w:rsid w:val="002E287D"/>
    <w:rsid w:val="002E668F"/>
    <w:rsid w:val="002F6B21"/>
    <w:rsid w:val="00323281"/>
    <w:rsid w:val="00335746"/>
    <w:rsid w:val="0037016A"/>
    <w:rsid w:val="0037661C"/>
    <w:rsid w:val="003A5BD6"/>
    <w:rsid w:val="003A5EC2"/>
    <w:rsid w:val="003D05A6"/>
    <w:rsid w:val="003D10A7"/>
    <w:rsid w:val="00406F6B"/>
    <w:rsid w:val="00425573"/>
    <w:rsid w:val="00463027"/>
    <w:rsid w:val="0048117B"/>
    <w:rsid w:val="004834F1"/>
    <w:rsid w:val="004928AF"/>
    <w:rsid w:val="004A40BE"/>
    <w:rsid w:val="004D1809"/>
    <w:rsid w:val="00527695"/>
    <w:rsid w:val="00576263"/>
    <w:rsid w:val="006123D7"/>
    <w:rsid w:val="00614FFB"/>
    <w:rsid w:val="006254C5"/>
    <w:rsid w:val="0068771A"/>
    <w:rsid w:val="006A2782"/>
    <w:rsid w:val="006A371A"/>
    <w:rsid w:val="006A7932"/>
    <w:rsid w:val="006C1FDE"/>
    <w:rsid w:val="006D7F95"/>
    <w:rsid w:val="00701F71"/>
    <w:rsid w:val="0070645D"/>
    <w:rsid w:val="007318B7"/>
    <w:rsid w:val="00782DD2"/>
    <w:rsid w:val="007B1A13"/>
    <w:rsid w:val="007D2289"/>
    <w:rsid w:val="00816A54"/>
    <w:rsid w:val="00822C71"/>
    <w:rsid w:val="00863B64"/>
    <w:rsid w:val="00876467"/>
    <w:rsid w:val="008A6651"/>
    <w:rsid w:val="008C0C9E"/>
    <w:rsid w:val="00917270"/>
    <w:rsid w:val="009448D1"/>
    <w:rsid w:val="00986783"/>
    <w:rsid w:val="0099584D"/>
    <w:rsid w:val="009A0E61"/>
    <w:rsid w:val="009B1459"/>
    <w:rsid w:val="00A04B1E"/>
    <w:rsid w:val="00A46651"/>
    <w:rsid w:val="00A973E8"/>
    <w:rsid w:val="00AB4BF3"/>
    <w:rsid w:val="00AC3BB0"/>
    <w:rsid w:val="00AC502D"/>
    <w:rsid w:val="00AE2FC5"/>
    <w:rsid w:val="00AF3E1C"/>
    <w:rsid w:val="00B05AB3"/>
    <w:rsid w:val="00B2759A"/>
    <w:rsid w:val="00B52A47"/>
    <w:rsid w:val="00B73C16"/>
    <w:rsid w:val="00BD3735"/>
    <w:rsid w:val="00C110AB"/>
    <w:rsid w:val="00C259D2"/>
    <w:rsid w:val="00C441BF"/>
    <w:rsid w:val="00C727AD"/>
    <w:rsid w:val="00C86856"/>
    <w:rsid w:val="00CA076E"/>
    <w:rsid w:val="00CA0924"/>
    <w:rsid w:val="00CB4FAB"/>
    <w:rsid w:val="00CC33C1"/>
    <w:rsid w:val="00D37A8B"/>
    <w:rsid w:val="00D620C1"/>
    <w:rsid w:val="00DF7387"/>
    <w:rsid w:val="00E00AB5"/>
    <w:rsid w:val="00E109F9"/>
    <w:rsid w:val="00E50212"/>
    <w:rsid w:val="00E77CD1"/>
    <w:rsid w:val="00E8683D"/>
    <w:rsid w:val="00F0030C"/>
    <w:rsid w:val="00F0517D"/>
    <w:rsid w:val="00F140F3"/>
    <w:rsid w:val="00F62DF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517D"/>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F0517D"/>
    <w:pPr>
      <w:numPr>
        <w:numId w:val="2"/>
      </w:numPr>
      <w:outlineLvl w:val="0"/>
    </w:pPr>
    <w:rPr>
      <w:b/>
      <w:sz w:val="28"/>
    </w:rPr>
  </w:style>
  <w:style w:type="paragraph" w:styleId="2">
    <w:name w:val="heading 2"/>
    <w:basedOn w:val="a0"/>
    <w:next w:val="a0"/>
    <w:qFormat/>
    <w:rsid w:val="00F0517D"/>
    <w:pPr>
      <w:numPr>
        <w:numId w:val="3"/>
      </w:numPr>
      <w:outlineLvl w:val="1"/>
    </w:pPr>
    <w:rPr>
      <w:b/>
      <w:sz w:val="24"/>
    </w:rPr>
  </w:style>
  <w:style w:type="paragraph" w:styleId="3">
    <w:name w:val="heading 3"/>
    <w:basedOn w:val="a0"/>
    <w:next w:val="a0"/>
    <w:qFormat/>
    <w:rsid w:val="00F0517D"/>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F0517D"/>
  </w:style>
  <w:style w:type="character" w:customStyle="1" w:styleId="WW8Num1z1">
    <w:name w:val="WW8Num1z1"/>
    <w:rsid w:val="00F0517D"/>
  </w:style>
  <w:style w:type="character" w:customStyle="1" w:styleId="WW8Num1z2">
    <w:name w:val="WW8Num1z2"/>
    <w:rsid w:val="00F0517D"/>
  </w:style>
  <w:style w:type="character" w:customStyle="1" w:styleId="WW8Num1z3">
    <w:name w:val="WW8Num1z3"/>
    <w:rsid w:val="00F0517D"/>
  </w:style>
  <w:style w:type="character" w:customStyle="1" w:styleId="WW8Num1z4">
    <w:name w:val="WW8Num1z4"/>
    <w:rsid w:val="00F0517D"/>
  </w:style>
  <w:style w:type="character" w:customStyle="1" w:styleId="WW8Num1z5">
    <w:name w:val="WW8Num1z5"/>
    <w:rsid w:val="00F0517D"/>
  </w:style>
  <w:style w:type="character" w:customStyle="1" w:styleId="WW8Num1z6">
    <w:name w:val="WW8Num1z6"/>
    <w:rsid w:val="00F0517D"/>
  </w:style>
  <w:style w:type="character" w:customStyle="1" w:styleId="WW8Num1z7">
    <w:name w:val="WW8Num1z7"/>
    <w:rsid w:val="00F0517D"/>
  </w:style>
  <w:style w:type="character" w:customStyle="1" w:styleId="WW8Num1z8">
    <w:name w:val="WW8Num1z8"/>
    <w:rsid w:val="00F0517D"/>
  </w:style>
  <w:style w:type="character" w:customStyle="1" w:styleId="WW8Num2z0">
    <w:name w:val="WW8Num2z0"/>
    <w:rsid w:val="00F0517D"/>
  </w:style>
  <w:style w:type="character" w:customStyle="1" w:styleId="WW8Num2z1">
    <w:name w:val="WW8Num2z1"/>
    <w:rsid w:val="00F0517D"/>
  </w:style>
  <w:style w:type="character" w:customStyle="1" w:styleId="WW8Num2z2">
    <w:name w:val="WW8Num2z2"/>
    <w:rsid w:val="00F0517D"/>
  </w:style>
  <w:style w:type="character" w:customStyle="1" w:styleId="WW8Num2z3">
    <w:name w:val="WW8Num2z3"/>
    <w:rsid w:val="00F0517D"/>
  </w:style>
  <w:style w:type="character" w:customStyle="1" w:styleId="WW8Num2z4">
    <w:name w:val="WW8Num2z4"/>
    <w:rsid w:val="00F0517D"/>
  </w:style>
  <w:style w:type="character" w:customStyle="1" w:styleId="WW8Num2z5">
    <w:name w:val="WW8Num2z5"/>
    <w:rsid w:val="00F0517D"/>
  </w:style>
  <w:style w:type="character" w:customStyle="1" w:styleId="WW8Num2z6">
    <w:name w:val="WW8Num2z6"/>
    <w:rsid w:val="00F0517D"/>
  </w:style>
  <w:style w:type="character" w:customStyle="1" w:styleId="WW8Num2z7">
    <w:name w:val="WW8Num2z7"/>
    <w:rsid w:val="00F0517D"/>
  </w:style>
  <w:style w:type="character" w:customStyle="1" w:styleId="WW8Num2z8">
    <w:name w:val="WW8Num2z8"/>
    <w:rsid w:val="00F0517D"/>
  </w:style>
  <w:style w:type="character" w:customStyle="1" w:styleId="WW8Num3z0">
    <w:name w:val="WW8Num3z0"/>
    <w:rsid w:val="00F0517D"/>
  </w:style>
  <w:style w:type="character" w:customStyle="1" w:styleId="WW8Num4z0">
    <w:name w:val="WW8Num4z0"/>
    <w:rsid w:val="00F0517D"/>
  </w:style>
  <w:style w:type="character" w:customStyle="1" w:styleId="WW8Num5z0">
    <w:name w:val="WW8Num5z0"/>
    <w:rsid w:val="00F0517D"/>
    <w:rPr>
      <w:rFonts w:ascii="Times New Roman" w:hAnsi="Times New Roman" w:cs="Times New Roman"/>
      <w:sz w:val="22"/>
      <w:szCs w:val="24"/>
    </w:rPr>
  </w:style>
  <w:style w:type="character" w:customStyle="1" w:styleId="WW8Num5z1">
    <w:name w:val="WW8Num5z1"/>
    <w:rsid w:val="00F0517D"/>
  </w:style>
  <w:style w:type="character" w:customStyle="1" w:styleId="WW8Num5z2">
    <w:name w:val="WW8Num5z2"/>
    <w:rsid w:val="00F0517D"/>
  </w:style>
  <w:style w:type="character" w:customStyle="1" w:styleId="WW8Num5z3">
    <w:name w:val="WW8Num5z3"/>
    <w:rsid w:val="00F0517D"/>
  </w:style>
  <w:style w:type="character" w:customStyle="1" w:styleId="WW8Num5z4">
    <w:name w:val="WW8Num5z4"/>
    <w:rsid w:val="00F0517D"/>
  </w:style>
  <w:style w:type="character" w:customStyle="1" w:styleId="WW8Num5z5">
    <w:name w:val="WW8Num5z5"/>
    <w:rsid w:val="00F0517D"/>
  </w:style>
  <w:style w:type="character" w:customStyle="1" w:styleId="WW8Num5z6">
    <w:name w:val="WW8Num5z6"/>
    <w:rsid w:val="00F0517D"/>
  </w:style>
  <w:style w:type="character" w:customStyle="1" w:styleId="WW8Num5z7">
    <w:name w:val="WW8Num5z7"/>
    <w:rsid w:val="00F0517D"/>
  </w:style>
  <w:style w:type="character" w:customStyle="1" w:styleId="WW8Num5z8">
    <w:name w:val="WW8Num5z8"/>
    <w:rsid w:val="00F0517D"/>
  </w:style>
  <w:style w:type="character" w:customStyle="1" w:styleId="WW8Num6z0">
    <w:name w:val="WW8Num6z0"/>
    <w:rsid w:val="00F0517D"/>
    <w:rPr>
      <w:rFonts w:ascii="Times New Roman" w:hAnsi="Times New Roman" w:cs="Times New Roman"/>
    </w:rPr>
  </w:style>
  <w:style w:type="character" w:customStyle="1" w:styleId="WW8Num6z1">
    <w:name w:val="WW8Num6z1"/>
    <w:rsid w:val="00F0517D"/>
  </w:style>
  <w:style w:type="character" w:customStyle="1" w:styleId="WW8Num6z2">
    <w:name w:val="WW8Num6z2"/>
    <w:rsid w:val="00F0517D"/>
  </w:style>
  <w:style w:type="character" w:customStyle="1" w:styleId="WW8Num6z3">
    <w:name w:val="WW8Num6z3"/>
    <w:rsid w:val="00F0517D"/>
  </w:style>
  <w:style w:type="character" w:customStyle="1" w:styleId="WW8Num6z4">
    <w:name w:val="WW8Num6z4"/>
    <w:rsid w:val="00F0517D"/>
  </w:style>
  <w:style w:type="character" w:customStyle="1" w:styleId="WW8Num6z5">
    <w:name w:val="WW8Num6z5"/>
    <w:rsid w:val="00F0517D"/>
  </w:style>
  <w:style w:type="character" w:customStyle="1" w:styleId="WW8Num6z6">
    <w:name w:val="WW8Num6z6"/>
    <w:rsid w:val="00F0517D"/>
  </w:style>
  <w:style w:type="character" w:customStyle="1" w:styleId="WW8Num6z7">
    <w:name w:val="WW8Num6z7"/>
    <w:rsid w:val="00F0517D"/>
  </w:style>
  <w:style w:type="character" w:customStyle="1" w:styleId="WW8Num6z8">
    <w:name w:val="WW8Num6z8"/>
    <w:rsid w:val="00F0517D"/>
  </w:style>
  <w:style w:type="character" w:customStyle="1" w:styleId="WW8Num7z0">
    <w:name w:val="WW8Num7z0"/>
    <w:rsid w:val="00F0517D"/>
  </w:style>
  <w:style w:type="character" w:customStyle="1" w:styleId="WW8Num7z1">
    <w:name w:val="WW8Num7z1"/>
    <w:rsid w:val="00F0517D"/>
  </w:style>
  <w:style w:type="character" w:customStyle="1" w:styleId="WW8Num7z2">
    <w:name w:val="WW8Num7z2"/>
    <w:rsid w:val="00F0517D"/>
  </w:style>
  <w:style w:type="character" w:customStyle="1" w:styleId="WW8Num7z3">
    <w:name w:val="WW8Num7z3"/>
    <w:rsid w:val="00F0517D"/>
  </w:style>
  <w:style w:type="character" w:customStyle="1" w:styleId="WW8Num7z4">
    <w:name w:val="WW8Num7z4"/>
    <w:rsid w:val="00F0517D"/>
  </w:style>
  <w:style w:type="character" w:customStyle="1" w:styleId="WW8Num7z5">
    <w:name w:val="WW8Num7z5"/>
    <w:rsid w:val="00F0517D"/>
  </w:style>
  <w:style w:type="character" w:customStyle="1" w:styleId="WW8Num7z6">
    <w:name w:val="WW8Num7z6"/>
    <w:rsid w:val="00F0517D"/>
  </w:style>
  <w:style w:type="character" w:customStyle="1" w:styleId="WW8Num7z7">
    <w:name w:val="WW8Num7z7"/>
    <w:rsid w:val="00F0517D"/>
  </w:style>
  <w:style w:type="character" w:customStyle="1" w:styleId="WW8Num7z8">
    <w:name w:val="WW8Num7z8"/>
    <w:rsid w:val="00F0517D"/>
  </w:style>
  <w:style w:type="character" w:customStyle="1" w:styleId="WW8Num8z0">
    <w:name w:val="WW8Num8z0"/>
    <w:rsid w:val="00F0517D"/>
    <w:rPr>
      <w:rFonts w:cs="Calibri"/>
      <w:b w:val="0"/>
      <w:bCs w:val="0"/>
      <w:i w:val="0"/>
      <w:iCs w:val="0"/>
      <w:color w:val="000000"/>
      <w:sz w:val="22"/>
      <w:szCs w:val="22"/>
    </w:rPr>
  </w:style>
  <w:style w:type="character" w:customStyle="1" w:styleId="WW8Num8z1">
    <w:name w:val="WW8Num8z1"/>
    <w:rsid w:val="00F0517D"/>
  </w:style>
  <w:style w:type="character" w:customStyle="1" w:styleId="WW8Num8z2">
    <w:name w:val="WW8Num8z2"/>
    <w:rsid w:val="00F0517D"/>
  </w:style>
  <w:style w:type="character" w:customStyle="1" w:styleId="WW8Num8z3">
    <w:name w:val="WW8Num8z3"/>
    <w:rsid w:val="00F0517D"/>
  </w:style>
  <w:style w:type="character" w:customStyle="1" w:styleId="WW8Num8z4">
    <w:name w:val="WW8Num8z4"/>
    <w:rsid w:val="00F0517D"/>
  </w:style>
  <w:style w:type="character" w:customStyle="1" w:styleId="WW8Num8z5">
    <w:name w:val="WW8Num8z5"/>
    <w:rsid w:val="00F0517D"/>
  </w:style>
  <w:style w:type="character" w:customStyle="1" w:styleId="WW8Num8z6">
    <w:name w:val="WW8Num8z6"/>
    <w:rsid w:val="00F0517D"/>
  </w:style>
  <w:style w:type="character" w:customStyle="1" w:styleId="WW8Num8z7">
    <w:name w:val="WW8Num8z7"/>
    <w:rsid w:val="00F0517D"/>
  </w:style>
  <w:style w:type="character" w:customStyle="1" w:styleId="WW8Num8z8">
    <w:name w:val="WW8Num8z8"/>
    <w:rsid w:val="00F0517D"/>
  </w:style>
  <w:style w:type="character" w:customStyle="1" w:styleId="WW8Num4z1">
    <w:name w:val="WW8Num4z1"/>
    <w:rsid w:val="00F0517D"/>
  </w:style>
  <w:style w:type="character" w:customStyle="1" w:styleId="WW8Num4z2">
    <w:name w:val="WW8Num4z2"/>
    <w:rsid w:val="00F0517D"/>
  </w:style>
  <w:style w:type="character" w:customStyle="1" w:styleId="WW8Num4z3">
    <w:name w:val="WW8Num4z3"/>
    <w:rsid w:val="00F0517D"/>
  </w:style>
  <w:style w:type="character" w:customStyle="1" w:styleId="WW8Num4z4">
    <w:name w:val="WW8Num4z4"/>
    <w:rsid w:val="00F0517D"/>
  </w:style>
  <w:style w:type="character" w:customStyle="1" w:styleId="WW8Num4z5">
    <w:name w:val="WW8Num4z5"/>
    <w:rsid w:val="00F0517D"/>
  </w:style>
  <w:style w:type="character" w:customStyle="1" w:styleId="WW8Num4z6">
    <w:name w:val="WW8Num4z6"/>
    <w:rsid w:val="00F0517D"/>
  </w:style>
  <w:style w:type="character" w:customStyle="1" w:styleId="WW8Num4z7">
    <w:name w:val="WW8Num4z7"/>
    <w:rsid w:val="00F0517D"/>
  </w:style>
  <w:style w:type="character" w:customStyle="1" w:styleId="WW8Num4z8">
    <w:name w:val="WW8Num4z8"/>
    <w:rsid w:val="00F0517D"/>
  </w:style>
  <w:style w:type="character" w:customStyle="1" w:styleId="WW8Num9z0">
    <w:name w:val="WW8Num9z0"/>
    <w:rsid w:val="00F0517D"/>
  </w:style>
  <w:style w:type="character" w:customStyle="1" w:styleId="WW8Num9z1">
    <w:name w:val="WW8Num9z1"/>
    <w:rsid w:val="00F0517D"/>
  </w:style>
  <w:style w:type="character" w:customStyle="1" w:styleId="WW8Num9z2">
    <w:name w:val="WW8Num9z2"/>
    <w:rsid w:val="00F0517D"/>
  </w:style>
  <w:style w:type="character" w:customStyle="1" w:styleId="WW8Num9z3">
    <w:name w:val="WW8Num9z3"/>
    <w:rsid w:val="00F0517D"/>
  </w:style>
  <w:style w:type="character" w:customStyle="1" w:styleId="WW8Num9z4">
    <w:name w:val="WW8Num9z4"/>
    <w:rsid w:val="00F0517D"/>
  </w:style>
  <w:style w:type="character" w:customStyle="1" w:styleId="WW8Num9z5">
    <w:name w:val="WW8Num9z5"/>
    <w:rsid w:val="00F0517D"/>
  </w:style>
  <w:style w:type="character" w:customStyle="1" w:styleId="WW8Num9z6">
    <w:name w:val="WW8Num9z6"/>
    <w:rsid w:val="00F0517D"/>
  </w:style>
  <w:style w:type="character" w:customStyle="1" w:styleId="WW8Num9z7">
    <w:name w:val="WW8Num9z7"/>
    <w:rsid w:val="00F0517D"/>
  </w:style>
  <w:style w:type="character" w:customStyle="1" w:styleId="WW8Num9z8">
    <w:name w:val="WW8Num9z8"/>
    <w:rsid w:val="00F0517D"/>
  </w:style>
  <w:style w:type="character" w:customStyle="1" w:styleId="4">
    <w:name w:val="Προεπιλεγμένη γραμματοσειρά4"/>
    <w:rsid w:val="00F0517D"/>
  </w:style>
  <w:style w:type="character" w:customStyle="1" w:styleId="WW8Num10z0">
    <w:name w:val="WW8Num10z0"/>
    <w:rsid w:val="00F0517D"/>
  </w:style>
  <w:style w:type="character" w:customStyle="1" w:styleId="WW8Num10z1">
    <w:name w:val="WW8Num10z1"/>
    <w:rsid w:val="00F0517D"/>
  </w:style>
  <w:style w:type="character" w:customStyle="1" w:styleId="WW8Num10z2">
    <w:name w:val="WW8Num10z2"/>
    <w:rsid w:val="00F0517D"/>
  </w:style>
  <w:style w:type="character" w:customStyle="1" w:styleId="WW8Num10z3">
    <w:name w:val="WW8Num10z3"/>
    <w:rsid w:val="00F0517D"/>
  </w:style>
  <w:style w:type="character" w:customStyle="1" w:styleId="WW8Num10z4">
    <w:name w:val="WW8Num10z4"/>
    <w:rsid w:val="00F0517D"/>
  </w:style>
  <w:style w:type="character" w:customStyle="1" w:styleId="WW8Num10z5">
    <w:name w:val="WW8Num10z5"/>
    <w:rsid w:val="00F0517D"/>
  </w:style>
  <w:style w:type="character" w:customStyle="1" w:styleId="WW8Num10z6">
    <w:name w:val="WW8Num10z6"/>
    <w:rsid w:val="00F0517D"/>
  </w:style>
  <w:style w:type="character" w:customStyle="1" w:styleId="WW8Num10z7">
    <w:name w:val="WW8Num10z7"/>
    <w:rsid w:val="00F0517D"/>
  </w:style>
  <w:style w:type="character" w:customStyle="1" w:styleId="WW8Num10z8">
    <w:name w:val="WW8Num10z8"/>
    <w:rsid w:val="00F0517D"/>
  </w:style>
  <w:style w:type="character" w:customStyle="1" w:styleId="30">
    <w:name w:val="Προεπιλεγμένη γραμματοσειρά3"/>
    <w:rsid w:val="00F0517D"/>
  </w:style>
  <w:style w:type="character" w:customStyle="1" w:styleId="WW8Num3z1">
    <w:name w:val="WW8Num3z1"/>
    <w:rsid w:val="00F0517D"/>
  </w:style>
  <w:style w:type="character" w:customStyle="1" w:styleId="WW8Num3z2">
    <w:name w:val="WW8Num3z2"/>
    <w:rsid w:val="00F0517D"/>
  </w:style>
  <w:style w:type="character" w:customStyle="1" w:styleId="WW8Num3z3">
    <w:name w:val="WW8Num3z3"/>
    <w:rsid w:val="00F0517D"/>
  </w:style>
  <w:style w:type="character" w:customStyle="1" w:styleId="WW8Num3z4">
    <w:name w:val="WW8Num3z4"/>
    <w:rsid w:val="00F0517D"/>
  </w:style>
  <w:style w:type="character" w:customStyle="1" w:styleId="WW8Num3z5">
    <w:name w:val="WW8Num3z5"/>
    <w:rsid w:val="00F0517D"/>
  </w:style>
  <w:style w:type="character" w:customStyle="1" w:styleId="WW8Num3z6">
    <w:name w:val="WW8Num3z6"/>
    <w:rsid w:val="00F0517D"/>
  </w:style>
  <w:style w:type="character" w:customStyle="1" w:styleId="WW8Num3z7">
    <w:name w:val="WW8Num3z7"/>
    <w:rsid w:val="00F0517D"/>
  </w:style>
  <w:style w:type="character" w:customStyle="1" w:styleId="WW8Num3z8">
    <w:name w:val="WW8Num3z8"/>
    <w:rsid w:val="00F0517D"/>
  </w:style>
  <w:style w:type="character" w:customStyle="1" w:styleId="WW8Num11z0">
    <w:name w:val="WW8Num11z0"/>
    <w:rsid w:val="00F0517D"/>
  </w:style>
  <w:style w:type="character" w:customStyle="1" w:styleId="WW8Num11z1">
    <w:name w:val="WW8Num11z1"/>
    <w:rsid w:val="00F0517D"/>
  </w:style>
  <w:style w:type="character" w:customStyle="1" w:styleId="WW8Num11z2">
    <w:name w:val="WW8Num11z2"/>
    <w:rsid w:val="00F0517D"/>
  </w:style>
  <w:style w:type="character" w:customStyle="1" w:styleId="WW8Num11z3">
    <w:name w:val="WW8Num11z3"/>
    <w:rsid w:val="00F0517D"/>
  </w:style>
  <w:style w:type="character" w:customStyle="1" w:styleId="WW8Num11z4">
    <w:name w:val="WW8Num11z4"/>
    <w:rsid w:val="00F0517D"/>
  </w:style>
  <w:style w:type="character" w:customStyle="1" w:styleId="WW8Num11z5">
    <w:name w:val="WW8Num11z5"/>
    <w:rsid w:val="00F0517D"/>
  </w:style>
  <w:style w:type="character" w:customStyle="1" w:styleId="WW8Num11z6">
    <w:name w:val="WW8Num11z6"/>
    <w:rsid w:val="00F0517D"/>
  </w:style>
  <w:style w:type="character" w:customStyle="1" w:styleId="WW8Num11z7">
    <w:name w:val="WW8Num11z7"/>
    <w:rsid w:val="00F0517D"/>
  </w:style>
  <w:style w:type="character" w:customStyle="1" w:styleId="WW8Num11z8">
    <w:name w:val="WW8Num11z8"/>
    <w:rsid w:val="00F0517D"/>
  </w:style>
  <w:style w:type="character" w:customStyle="1" w:styleId="WW8Num12z0">
    <w:name w:val="WW8Num12z0"/>
    <w:rsid w:val="00F0517D"/>
  </w:style>
  <w:style w:type="character" w:customStyle="1" w:styleId="WW8Num12z1">
    <w:name w:val="WW8Num12z1"/>
    <w:rsid w:val="00F0517D"/>
  </w:style>
  <w:style w:type="character" w:customStyle="1" w:styleId="WW8Num12z2">
    <w:name w:val="WW8Num12z2"/>
    <w:rsid w:val="00F0517D"/>
  </w:style>
  <w:style w:type="character" w:customStyle="1" w:styleId="WW8Num12z3">
    <w:name w:val="WW8Num12z3"/>
    <w:rsid w:val="00F0517D"/>
  </w:style>
  <w:style w:type="character" w:customStyle="1" w:styleId="WW8Num12z4">
    <w:name w:val="WW8Num12z4"/>
    <w:rsid w:val="00F0517D"/>
  </w:style>
  <w:style w:type="character" w:customStyle="1" w:styleId="WW8Num12z5">
    <w:name w:val="WW8Num12z5"/>
    <w:rsid w:val="00F0517D"/>
  </w:style>
  <w:style w:type="character" w:customStyle="1" w:styleId="WW8Num12z6">
    <w:name w:val="WW8Num12z6"/>
    <w:rsid w:val="00F0517D"/>
  </w:style>
  <w:style w:type="character" w:customStyle="1" w:styleId="WW8Num12z7">
    <w:name w:val="WW8Num12z7"/>
    <w:rsid w:val="00F0517D"/>
  </w:style>
  <w:style w:type="character" w:customStyle="1" w:styleId="WW8Num12z8">
    <w:name w:val="WW8Num12z8"/>
    <w:rsid w:val="00F0517D"/>
  </w:style>
  <w:style w:type="character" w:customStyle="1" w:styleId="20">
    <w:name w:val="Προεπιλεγμένη γραμματοσειρά2"/>
    <w:rsid w:val="00F0517D"/>
  </w:style>
  <w:style w:type="character" w:customStyle="1" w:styleId="10">
    <w:name w:val="Προεπιλεγμένη γραμματοσειρά1"/>
    <w:rsid w:val="00F0517D"/>
  </w:style>
  <w:style w:type="character" w:customStyle="1" w:styleId="5">
    <w:name w:val="Προεπιλεγμένη γραμματοσειρά5"/>
    <w:rsid w:val="00F0517D"/>
  </w:style>
  <w:style w:type="character" w:styleId="-">
    <w:name w:val="Hyperlink"/>
    <w:rsid w:val="00F0517D"/>
    <w:rPr>
      <w:color w:val="0000FF"/>
      <w:u w:val="single"/>
    </w:rPr>
  </w:style>
  <w:style w:type="character" w:customStyle="1" w:styleId="Char">
    <w:name w:val="Κεφαλίδα Char"/>
    <w:rsid w:val="00F0517D"/>
    <w:rPr>
      <w:rFonts w:ascii="Calibri" w:eastAsia="Times New Roman" w:hAnsi="Calibri" w:cs="Times New Roman"/>
    </w:rPr>
  </w:style>
  <w:style w:type="character" w:customStyle="1" w:styleId="Char1">
    <w:name w:val="Κεφαλίδα Char1"/>
    <w:rsid w:val="00F0517D"/>
    <w:rPr>
      <w:rFonts w:ascii="Calibri" w:eastAsia="Calibri" w:hAnsi="Calibri" w:cs="Times New Roman"/>
    </w:rPr>
  </w:style>
  <w:style w:type="character" w:customStyle="1" w:styleId="Char0">
    <w:name w:val="Κείμενο πλαισίου Char"/>
    <w:rsid w:val="00F0517D"/>
    <w:rPr>
      <w:rFonts w:ascii="Tahoma" w:eastAsia="Times New Roman" w:hAnsi="Tahoma" w:cs="Tahoma"/>
      <w:sz w:val="16"/>
      <w:szCs w:val="16"/>
    </w:rPr>
  </w:style>
  <w:style w:type="character" w:customStyle="1" w:styleId="1Char">
    <w:name w:val="Επικεφαλίδα 1 Char"/>
    <w:rsid w:val="00F0517D"/>
    <w:rPr>
      <w:rFonts w:ascii="Candara" w:eastAsia="Times New Roman" w:hAnsi="Candara" w:cs="Candara"/>
      <w:b/>
      <w:bCs/>
      <w:sz w:val="26"/>
      <w:szCs w:val="22"/>
    </w:rPr>
  </w:style>
  <w:style w:type="character" w:customStyle="1" w:styleId="Char2">
    <w:name w:val="Υποσέλιδο Char"/>
    <w:rsid w:val="00F0517D"/>
    <w:rPr>
      <w:rFonts w:eastAsia="Times New Roman"/>
      <w:sz w:val="22"/>
      <w:szCs w:val="22"/>
    </w:rPr>
  </w:style>
  <w:style w:type="character" w:customStyle="1" w:styleId="2Char">
    <w:name w:val="Επικεφαλίδα 2 Char"/>
    <w:rsid w:val="00F0517D"/>
    <w:rPr>
      <w:rFonts w:ascii="Candara" w:hAnsi="Candara" w:cs="Candara"/>
      <w:b/>
      <w:bCs/>
      <w:color w:val="000000"/>
      <w:sz w:val="24"/>
      <w:szCs w:val="26"/>
    </w:rPr>
  </w:style>
  <w:style w:type="character" w:customStyle="1" w:styleId="3Char">
    <w:name w:val="Επικεφαλίδα 3 Char"/>
    <w:rsid w:val="00F0517D"/>
    <w:rPr>
      <w:rFonts w:ascii="Candara" w:hAnsi="Candara" w:cs="Candara"/>
      <w:b/>
      <w:bCs/>
      <w:i/>
      <w:sz w:val="22"/>
      <w:szCs w:val="22"/>
    </w:rPr>
  </w:style>
  <w:style w:type="character" w:customStyle="1" w:styleId="ListLabel1">
    <w:name w:val="ListLabel 1"/>
    <w:rsid w:val="00F0517D"/>
    <w:rPr>
      <w:rFonts w:cs="Courier New"/>
    </w:rPr>
  </w:style>
  <w:style w:type="character" w:customStyle="1" w:styleId="a4">
    <w:name w:val="Χαρακτήρες αρίθμησης"/>
    <w:rsid w:val="00F0517D"/>
  </w:style>
  <w:style w:type="character" w:customStyle="1" w:styleId="a5">
    <w:name w:val="Χαρακτήρες υποσημείωσης"/>
    <w:rsid w:val="00F0517D"/>
  </w:style>
  <w:style w:type="character" w:styleId="a6">
    <w:name w:val="footnote reference"/>
    <w:rsid w:val="00F0517D"/>
    <w:rPr>
      <w:vertAlign w:val="superscript"/>
    </w:rPr>
  </w:style>
  <w:style w:type="character" w:customStyle="1" w:styleId="a7">
    <w:name w:val="Κουκκίδες"/>
    <w:rsid w:val="00F0517D"/>
    <w:rPr>
      <w:rFonts w:ascii="OpenSymbol" w:eastAsia="OpenSymbol" w:hAnsi="OpenSymbol" w:cs="OpenSymbol"/>
    </w:rPr>
  </w:style>
  <w:style w:type="character" w:customStyle="1" w:styleId="WW8Num20z0">
    <w:name w:val="WW8Num20z0"/>
    <w:rsid w:val="00F0517D"/>
    <w:rPr>
      <w:rFonts w:ascii="Times New Roman" w:hAnsi="Times New Roman" w:cs="Times New Roman"/>
      <w:sz w:val="22"/>
      <w:szCs w:val="24"/>
    </w:rPr>
  </w:style>
  <w:style w:type="character" w:customStyle="1" w:styleId="WW8Num20z1">
    <w:name w:val="WW8Num20z1"/>
    <w:rsid w:val="00F0517D"/>
  </w:style>
  <w:style w:type="character" w:customStyle="1" w:styleId="WW8Num20z2">
    <w:name w:val="WW8Num20z2"/>
    <w:rsid w:val="00F0517D"/>
  </w:style>
  <w:style w:type="character" w:customStyle="1" w:styleId="WW8Num20z3">
    <w:name w:val="WW8Num20z3"/>
    <w:rsid w:val="00F0517D"/>
  </w:style>
  <w:style w:type="character" w:customStyle="1" w:styleId="WW8Num20z4">
    <w:name w:val="WW8Num20z4"/>
    <w:rsid w:val="00F0517D"/>
  </w:style>
  <w:style w:type="character" w:customStyle="1" w:styleId="WW8Num20z5">
    <w:name w:val="WW8Num20z5"/>
    <w:rsid w:val="00F0517D"/>
  </w:style>
  <w:style w:type="character" w:customStyle="1" w:styleId="WW8Num20z6">
    <w:name w:val="WW8Num20z6"/>
    <w:rsid w:val="00F0517D"/>
  </w:style>
  <w:style w:type="character" w:customStyle="1" w:styleId="WW8Num20z7">
    <w:name w:val="WW8Num20z7"/>
    <w:rsid w:val="00F0517D"/>
  </w:style>
  <w:style w:type="character" w:customStyle="1" w:styleId="WW8Num20z8">
    <w:name w:val="WW8Num20z8"/>
    <w:rsid w:val="00F0517D"/>
  </w:style>
  <w:style w:type="character" w:customStyle="1" w:styleId="WW8Num21z0">
    <w:name w:val="WW8Num21z0"/>
    <w:rsid w:val="00F0517D"/>
    <w:rPr>
      <w:rFonts w:ascii="Times New Roman" w:hAnsi="Times New Roman" w:cs="Times New Roman"/>
    </w:rPr>
  </w:style>
  <w:style w:type="character" w:customStyle="1" w:styleId="WW8Num21z1">
    <w:name w:val="WW8Num21z1"/>
    <w:rsid w:val="00F0517D"/>
  </w:style>
  <w:style w:type="character" w:customStyle="1" w:styleId="WW8Num21z2">
    <w:name w:val="WW8Num21z2"/>
    <w:rsid w:val="00F0517D"/>
  </w:style>
  <w:style w:type="character" w:customStyle="1" w:styleId="WW8Num21z3">
    <w:name w:val="WW8Num21z3"/>
    <w:rsid w:val="00F0517D"/>
  </w:style>
  <w:style w:type="character" w:customStyle="1" w:styleId="WW8Num21z4">
    <w:name w:val="WW8Num21z4"/>
    <w:rsid w:val="00F0517D"/>
  </w:style>
  <w:style w:type="character" w:customStyle="1" w:styleId="WW8Num21z5">
    <w:name w:val="WW8Num21z5"/>
    <w:rsid w:val="00F0517D"/>
  </w:style>
  <w:style w:type="character" w:customStyle="1" w:styleId="WW8Num21z6">
    <w:name w:val="WW8Num21z6"/>
    <w:rsid w:val="00F0517D"/>
  </w:style>
  <w:style w:type="character" w:customStyle="1" w:styleId="WW8Num21z7">
    <w:name w:val="WW8Num21z7"/>
    <w:rsid w:val="00F0517D"/>
  </w:style>
  <w:style w:type="character" w:customStyle="1" w:styleId="WW8Num21z8">
    <w:name w:val="WW8Num21z8"/>
    <w:rsid w:val="00F0517D"/>
  </w:style>
  <w:style w:type="character" w:customStyle="1" w:styleId="WW8Num23z0">
    <w:name w:val="WW8Num23z0"/>
    <w:rsid w:val="00F0517D"/>
  </w:style>
  <w:style w:type="character" w:customStyle="1" w:styleId="WW8Num23z1">
    <w:name w:val="WW8Num23z1"/>
    <w:rsid w:val="00F0517D"/>
  </w:style>
  <w:style w:type="character" w:customStyle="1" w:styleId="WW8Num23z2">
    <w:name w:val="WW8Num23z2"/>
    <w:rsid w:val="00F0517D"/>
  </w:style>
  <w:style w:type="character" w:customStyle="1" w:styleId="WW8Num23z3">
    <w:name w:val="WW8Num23z3"/>
    <w:rsid w:val="00F0517D"/>
  </w:style>
  <w:style w:type="character" w:customStyle="1" w:styleId="WW8Num23z4">
    <w:name w:val="WW8Num23z4"/>
    <w:rsid w:val="00F0517D"/>
  </w:style>
  <w:style w:type="character" w:customStyle="1" w:styleId="WW8Num23z5">
    <w:name w:val="WW8Num23z5"/>
    <w:rsid w:val="00F0517D"/>
  </w:style>
  <w:style w:type="character" w:customStyle="1" w:styleId="WW8Num23z6">
    <w:name w:val="WW8Num23z6"/>
    <w:rsid w:val="00F0517D"/>
  </w:style>
  <w:style w:type="character" w:customStyle="1" w:styleId="WW8Num23z7">
    <w:name w:val="WW8Num23z7"/>
    <w:rsid w:val="00F0517D"/>
  </w:style>
  <w:style w:type="character" w:customStyle="1" w:styleId="WW8Num23z8">
    <w:name w:val="WW8Num23z8"/>
    <w:rsid w:val="00F0517D"/>
  </w:style>
  <w:style w:type="character" w:customStyle="1" w:styleId="a8">
    <w:name w:val="Σύμβολο υποσημείωσης"/>
    <w:rsid w:val="00F0517D"/>
    <w:rPr>
      <w:vertAlign w:val="superscript"/>
    </w:rPr>
  </w:style>
  <w:style w:type="character" w:customStyle="1" w:styleId="DeltaViewInsertion">
    <w:name w:val="DeltaView Insertion"/>
    <w:rsid w:val="00F0517D"/>
    <w:rPr>
      <w:b/>
      <w:i/>
      <w:spacing w:val="0"/>
      <w:lang w:val="el-GR"/>
    </w:rPr>
  </w:style>
  <w:style w:type="character" w:customStyle="1" w:styleId="NormalBoldChar">
    <w:name w:val="NormalBold Char"/>
    <w:rsid w:val="00F0517D"/>
    <w:rPr>
      <w:rFonts w:ascii="Times New Roman" w:eastAsia="Times New Roman" w:hAnsi="Times New Roman" w:cs="Times New Roman"/>
      <w:b/>
      <w:sz w:val="24"/>
      <w:lang w:val="el-GR"/>
    </w:rPr>
  </w:style>
  <w:style w:type="character" w:customStyle="1" w:styleId="a9">
    <w:name w:val="Χαρακτήρες σημείωσης τέλους"/>
    <w:rsid w:val="00F0517D"/>
    <w:rPr>
      <w:vertAlign w:val="superscript"/>
    </w:rPr>
  </w:style>
  <w:style w:type="character" w:customStyle="1" w:styleId="WW-">
    <w:name w:val="WW-Χαρακτήρες σημείωσης τέλους"/>
    <w:rsid w:val="00F0517D"/>
  </w:style>
  <w:style w:type="character" w:styleId="aa">
    <w:name w:val="endnote reference"/>
    <w:rsid w:val="00F0517D"/>
    <w:rPr>
      <w:vertAlign w:val="superscript"/>
    </w:rPr>
  </w:style>
  <w:style w:type="paragraph" w:customStyle="1" w:styleId="ab">
    <w:name w:val="Επικεφαλίδα"/>
    <w:basedOn w:val="a"/>
    <w:next w:val="a0"/>
    <w:rsid w:val="00F0517D"/>
    <w:pPr>
      <w:keepNext/>
      <w:spacing w:before="240" w:after="120"/>
    </w:pPr>
    <w:rPr>
      <w:rFonts w:ascii="Arial" w:eastAsia="Microsoft YaHei" w:hAnsi="Arial" w:cs="Mangal"/>
      <w:sz w:val="28"/>
      <w:szCs w:val="28"/>
    </w:rPr>
  </w:style>
  <w:style w:type="paragraph" w:styleId="a0">
    <w:name w:val="Body Text"/>
    <w:basedOn w:val="a"/>
    <w:rsid w:val="00F0517D"/>
    <w:pPr>
      <w:spacing w:after="120"/>
    </w:pPr>
  </w:style>
  <w:style w:type="paragraph" w:styleId="ac">
    <w:name w:val="List"/>
    <w:basedOn w:val="a0"/>
    <w:rsid w:val="00F0517D"/>
    <w:rPr>
      <w:rFonts w:cs="Mangal"/>
    </w:rPr>
  </w:style>
  <w:style w:type="paragraph" w:styleId="ad">
    <w:name w:val="caption"/>
    <w:basedOn w:val="a"/>
    <w:qFormat/>
    <w:rsid w:val="00F0517D"/>
    <w:pPr>
      <w:suppressLineNumbers/>
      <w:spacing w:before="120" w:after="120"/>
    </w:pPr>
    <w:rPr>
      <w:rFonts w:cs="Mangal"/>
      <w:i/>
      <w:iCs/>
      <w:sz w:val="24"/>
      <w:szCs w:val="24"/>
    </w:rPr>
  </w:style>
  <w:style w:type="paragraph" w:customStyle="1" w:styleId="ae">
    <w:name w:val="Ευρετήριο"/>
    <w:basedOn w:val="a"/>
    <w:rsid w:val="00F0517D"/>
    <w:pPr>
      <w:suppressLineNumbers/>
    </w:pPr>
    <w:rPr>
      <w:rFonts w:cs="Mangal"/>
    </w:rPr>
  </w:style>
  <w:style w:type="paragraph" w:customStyle="1" w:styleId="40">
    <w:name w:val="Λεζάντα4"/>
    <w:basedOn w:val="a"/>
    <w:rsid w:val="00F0517D"/>
    <w:pPr>
      <w:suppressLineNumbers/>
      <w:spacing w:before="120" w:after="120"/>
    </w:pPr>
    <w:rPr>
      <w:rFonts w:cs="Mangal"/>
      <w:i/>
      <w:iCs/>
      <w:sz w:val="24"/>
      <w:szCs w:val="24"/>
    </w:rPr>
  </w:style>
  <w:style w:type="paragraph" w:customStyle="1" w:styleId="31">
    <w:name w:val="Λεζάντα3"/>
    <w:basedOn w:val="a"/>
    <w:rsid w:val="00F0517D"/>
    <w:pPr>
      <w:suppressLineNumbers/>
      <w:spacing w:before="120" w:after="120"/>
    </w:pPr>
    <w:rPr>
      <w:rFonts w:cs="Mangal"/>
      <w:i/>
      <w:iCs/>
      <w:sz w:val="24"/>
      <w:szCs w:val="24"/>
    </w:rPr>
  </w:style>
  <w:style w:type="paragraph" w:customStyle="1" w:styleId="21">
    <w:name w:val="Λεζάντα2"/>
    <w:basedOn w:val="a"/>
    <w:rsid w:val="00F0517D"/>
    <w:pPr>
      <w:suppressLineNumbers/>
      <w:spacing w:before="120" w:after="120"/>
    </w:pPr>
    <w:rPr>
      <w:rFonts w:cs="Mangal"/>
      <w:i/>
      <w:iCs/>
      <w:sz w:val="24"/>
      <w:szCs w:val="24"/>
    </w:rPr>
  </w:style>
  <w:style w:type="paragraph" w:customStyle="1" w:styleId="11">
    <w:name w:val="Λεζάντα1"/>
    <w:basedOn w:val="a"/>
    <w:rsid w:val="00F0517D"/>
    <w:pPr>
      <w:suppressLineNumbers/>
      <w:spacing w:before="120" w:after="120"/>
    </w:pPr>
    <w:rPr>
      <w:rFonts w:cs="Mangal"/>
      <w:i/>
      <w:iCs/>
      <w:sz w:val="24"/>
      <w:szCs w:val="24"/>
    </w:rPr>
  </w:style>
  <w:style w:type="paragraph" w:styleId="af">
    <w:name w:val="header"/>
    <w:basedOn w:val="a"/>
    <w:rsid w:val="00F0517D"/>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F0517D"/>
    <w:pPr>
      <w:spacing w:after="0" w:line="100" w:lineRule="atLeast"/>
      <w:ind w:left="-568" w:right="-355" w:firstLine="284"/>
    </w:pPr>
    <w:rPr>
      <w:rFonts w:ascii="Arial" w:hAnsi="Arial" w:cs="Arial"/>
      <w:b/>
      <w:sz w:val="24"/>
      <w:szCs w:val="20"/>
    </w:rPr>
  </w:style>
  <w:style w:type="paragraph" w:customStyle="1" w:styleId="13">
    <w:name w:val="Χωρίς διάστιχο1"/>
    <w:rsid w:val="00F0517D"/>
    <w:pPr>
      <w:suppressAutoHyphens/>
    </w:pPr>
    <w:rPr>
      <w:rFonts w:ascii="Calibri" w:eastAsia="Arial" w:hAnsi="Calibri" w:cs="Calibri"/>
      <w:kern w:val="1"/>
      <w:sz w:val="22"/>
      <w:szCs w:val="22"/>
      <w:lang w:eastAsia="zh-CN"/>
    </w:rPr>
  </w:style>
  <w:style w:type="paragraph" w:customStyle="1" w:styleId="GRHelvA">
    <w:name w:val="GR Helv Aπλό"/>
    <w:basedOn w:val="a"/>
    <w:rsid w:val="00F0517D"/>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F0517D"/>
    <w:pPr>
      <w:spacing w:after="0" w:line="100" w:lineRule="atLeast"/>
    </w:pPr>
    <w:rPr>
      <w:rFonts w:ascii="Tahoma" w:hAnsi="Tahoma" w:cs="Tahoma"/>
      <w:sz w:val="16"/>
      <w:szCs w:val="16"/>
    </w:rPr>
  </w:style>
  <w:style w:type="paragraph" w:customStyle="1" w:styleId="15">
    <w:name w:val="Παράγραφος λίστας1"/>
    <w:basedOn w:val="a"/>
    <w:rsid w:val="00F0517D"/>
    <w:pPr>
      <w:spacing w:after="0"/>
      <w:ind w:left="720" w:firstLine="0"/>
      <w:jc w:val="left"/>
    </w:pPr>
    <w:rPr>
      <w:rFonts w:eastAsia="Calibri"/>
    </w:rPr>
  </w:style>
  <w:style w:type="paragraph" w:styleId="af0">
    <w:name w:val="footer"/>
    <w:basedOn w:val="a"/>
    <w:rsid w:val="00F0517D"/>
    <w:pPr>
      <w:suppressLineNumbers/>
      <w:tabs>
        <w:tab w:val="center" w:pos="4153"/>
        <w:tab w:val="right" w:pos="8306"/>
      </w:tabs>
      <w:spacing w:after="0" w:line="100" w:lineRule="atLeast"/>
    </w:pPr>
    <w:rPr>
      <w:sz w:val="16"/>
    </w:rPr>
  </w:style>
  <w:style w:type="paragraph" w:customStyle="1" w:styleId="Web1">
    <w:name w:val="Κανονικό (Web)1"/>
    <w:basedOn w:val="a"/>
    <w:rsid w:val="00F0517D"/>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F0517D"/>
    <w:pPr>
      <w:suppressLineNumbers/>
    </w:pPr>
  </w:style>
  <w:style w:type="paragraph" w:customStyle="1" w:styleId="af2">
    <w:name w:val="Επικεφαλίδα πίνακα"/>
    <w:basedOn w:val="af1"/>
    <w:rsid w:val="00F0517D"/>
    <w:pPr>
      <w:jc w:val="center"/>
    </w:pPr>
    <w:rPr>
      <w:b/>
      <w:bCs/>
    </w:rPr>
  </w:style>
  <w:style w:type="paragraph" w:styleId="af3">
    <w:name w:val="footnote text"/>
    <w:basedOn w:val="a"/>
    <w:rsid w:val="00F0517D"/>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F0517D"/>
    <w:pPr>
      <w:widowControl w:val="0"/>
      <w:suppressAutoHyphens/>
    </w:pPr>
    <w:rPr>
      <w:rFonts w:eastAsia="SimSun" w:cs="Mangal"/>
      <w:sz w:val="24"/>
      <w:szCs w:val="24"/>
      <w:lang w:eastAsia="zh-CN" w:bidi="hi-IN"/>
    </w:rPr>
  </w:style>
  <w:style w:type="paragraph" w:customStyle="1" w:styleId="af4">
    <w:name w:val="Παραθέσεις"/>
    <w:basedOn w:val="a"/>
    <w:rsid w:val="00F0517D"/>
  </w:style>
  <w:style w:type="paragraph" w:styleId="af5">
    <w:name w:val="Title"/>
    <w:basedOn w:val="ab"/>
    <w:next w:val="a0"/>
    <w:qFormat/>
    <w:rsid w:val="00F0517D"/>
  </w:style>
  <w:style w:type="paragraph" w:styleId="af6">
    <w:name w:val="Subtitle"/>
    <w:basedOn w:val="ab"/>
    <w:next w:val="a0"/>
    <w:qFormat/>
    <w:rsid w:val="00F0517D"/>
  </w:style>
  <w:style w:type="paragraph" w:customStyle="1" w:styleId="af7">
    <w:name w:val="Προμορφοποιημένο κείμενο"/>
    <w:basedOn w:val="a"/>
    <w:rsid w:val="00F0517D"/>
  </w:style>
  <w:style w:type="paragraph" w:customStyle="1" w:styleId="af8">
    <w:name w:val="Οριζόντια γραμμή"/>
    <w:basedOn w:val="a"/>
    <w:next w:val="a0"/>
    <w:rsid w:val="00F0517D"/>
  </w:style>
  <w:style w:type="paragraph" w:customStyle="1" w:styleId="Pagedecouverture">
    <w:name w:val="Page de couverture"/>
    <w:basedOn w:val="a"/>
    <w:next w:val="a"/>
    <w:rsid w:val="00F0517D"/>
    <w:pPr>
      <w:spacing w:after="0"/>
    </w:pPr>
  </w:style>
  <w:style w:type="paragraph" w:customStyle="1" w:styleId="PartTitle">
    <w:name w:val="PartTitle"/>
    <w:basedOn w:val="a"/>
    <w:next w:val="ChapterTitle"/>
    <w:rsid w:val="00F0517D"/>
    <w:pPr>
      <w:keepNext/>
      <w:pageBreakBefore/>
      <w:spacing w:before="120" w:after="360"/>
      <w:jc w:val="center"/>
    </w:pPr>
    <w:rPr>
      <w:b/>
      <w:sz w:val="36"/>
    </w:rPr>
  </w:style>
  <w:style w:type="paragraph" w:customStyle="1" w:styleId="ChapterTitle">
    <w:name w:val="ChapterTitle"/>
    <w:basedOn w:val="a"/>
    <w:next w:val="a"/>
    <w:rsid w:val="00F0517D"/>
    <w:pPr>
      <w:keepNext/>
      <w:spacing w:before="120" w:after="360"/>
      <w:ind w:firstLine="0"/>
      <w:jc w:val="center"/>
    </w:pPr>
    <w:rPr>
      <w:b/>
    </w:rPr>
  </w:style>
  <w:style w:type="paragraph" w:customStyle="1" w:styleId="Titrearticle">
    <w:name w:val="Titre article"/>
    <w:basedOn w:val="a"/>
    <w:next w:val="a"/>
    <w:rsid w:val="00F0517D"/>
    <w:pPr>
      <w:keepNext/>
      <w:spacing w:before="360" w:after="120"/>
      <w:jc w:val="center"/>
    </w:pPr>
    <w:rPr>
      <w:i/>
    </w:rPr>
  </w:style>
  <w:style w:type="paragraph" w:customStyle="1" w:styleId="Point0">
    <w:name w:val="Point 0"/>
    <w:basedOn w:val="a"/>
    <w:rsid w:val="00F0517D"/>
    <w:pPr>
      <w:ind w:left="850" w:hanging="850"/>
    </w:pPr>
  </w:style>
  <w:style w:type="paragraph" w:customStyle="1" w:styleId="Tiret0">
    <w:name w:val="Tiret 0"/>
    <w:basedOn w:val="Point0"/>
    <w:rsid w:val="00F0517D"/>
    <w:pPr>
      <w:numPr>
        <w:numId w:val="5"/>
      </w:numPr>
    </w:pPr>
  </w:style>
  <w:style w:type="paragraph" w:customStyle="1" w:styleId="Point1">
    <w:name w:val="Point 1"/>
    <w:basedOn w:val="a"/>
    <w:rsid w:val="00F0517D"/>
    <w:pPr>
      <w:ind w:left="1417" w:hanging="567"/>
    </w:pPr>
  </w:style>
  <w:style w:type="paragraph" w:customStyle="1" w:styleId="Tiret1">
    <w:name w:val="Tiret 1"/>
    <w:basedOn w:val="Point1"/>
    <w:rsid w:val="00F0517D"/>
    <w:pPr>
      <w:numPr>
        <w:numId w:val="6"/>
      </w:numPr>
    </w:pPr>
  </w:style>
  <w:style w:type="paragraph" w:customStyle="1" w:styleId="SectionTitle">
    <w:name w:val="SectionTitle"/>
    <w:basedOn w:val="a"/>
    <w:next w:val="1"/>
    <w:rsid w:val="00F0517D"/>
    <w:pPr>
      <w:keepNext/>
      <w:spacing w:before="120" w:after="360"/>
      <w:jc w:val="center"/>
    </w:pPr>
    <w:rPr>
      <w:b/>
      <w:smallCaps/>
      <w:sz w:val="28"/>
    </w:rPr>
  </w:style>
  <w:style w:type="paragraph" w:customStyle="1" w:styleId="Text1">
    <w:name w:val="Text 1"/>
    <w:basedOn w:val="a"/>
    <w:rsid w:val="00F0517D"/>
    <w:pPr>
      <w:ind w:left="850" w:firstLine="0"/>
    </w:pPr>
  </w:style>
  <w:style w:type="paragraph" w:customStyle="1" w:styleId="NumPar1">
    <w:name w:val="NumPar 1"/>
    <w:basedOn w:val="a"/>
    <w:next w:val="Text1"/>
    <w:rsid w:val="00F0517D"/>
    <w:pPr>
      <w:numPr>
        <w:numId w:val="7"/>
      </w:numPr>
    </w:pPr>
  </w:style>
  <w:style w:type="paragraph" w:customStyle="1" w:styleId="NormalLeft">
    <w:name w:val="Normal Left"/>
    <w:basedOn w:val="a"/>
    <w:rsid w:val="00F0517D"/>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 w:type="character" w:customStyle="1" w:styleId="7">
    <w:name w:val="Σώμα κειμένου (7)"/>
    <w:basedOn w:val="a1"/>
    <w:rsid w:val="00822C71"/>
    <w:rPr>
      <w:rFonts w:ascii="Arial Unicode MS" w:eastAsia="Arial Unicode MS" w:hAnsi="Arial Unicode MS" w:cs="Arial Unicode MS"/>
      <w:b/>
      <w:bCs/>
      <w:i w:val="0"/>
      <w:iCs w:val="0"/>
      <w:smallCaps w:val="0"/>
      <w:strike w:val="0"/>
      <w:color w:val="000000"/>
      <w:spacing w:val="0"/>
      <w:w w:val="100"/>
      <w:position w:val="0"/>
      <w:sz w:val="18"/>
      <w:szCs w:val="18"/>
      <w:u w:val="single"/>
      <w:lang w:val="el-GR" w:eastAsia="el-GR" w:bidi="el-G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essa.gr" TargetMode="External"/><Relationship Id="rId3" Type="http://schemas.openxmlformats.org/officeDocument/2006/relationships/settings" Target="settings.xml"/><Relationship Id="rId7" Type="http://schemas.openxmlformats.org/officeDocument/2006/relationships/hyperlink" Target="mailto:xasimakopoulou@edessa.g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2672</Words>
  <Characters>14435</Characters>
  <Application>Microsoft Office Word</Application>
  <DocSecurity>0</DocSecurity>
  <Lines>120</Lines>
  <Paragraphs>34</Paragraphs>
  <ScaleCrop>false</ScaleCrop>
  <HeadingPairs>
    <vt:vector size="2" baseType="variant">
      <vt:variant>
        <vt:lpstr>Τίτλος</vt:lpstr>
      </vt:variant>
      <vt:variant>
        <vt:i4>1</vt:i4>
      </vt:variant>
    </vt:vector>
  </HeadingPairs>
  <TitlesOfParts>
    <vt:vector size="1" baseType="lpstr">
      <vt:lpstr>ΤΥΠΟΠΟΙΗΜΕΝΟ ΕΝΤΥΠΟ ΥΠΕΥΘΥΝΗΣ ΔΗΛΩΣΗΣ (TEΥΔ)</vt:lpstr>
    </vt:vector>
  </TitlesOfParts>
  <Company/>
  <LinksUpToDate>false</LinksUpToDate>
  <CharactersWithSpaces>17073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subject/>
  <dc:creator>Ευανθία  Σαβίδη</dc:creator>
  <cp:keywords/>
  <dc:description/>
  <cp:lastModifiedBy>xristina</cp:lastModifiedBy>
  <cp:revision>3</cp:revision>
  <cp:lastPrinted>2016-10-26T09:40:00Z</cp:lastPrinted>
  <dcterms:created xsi:type="dcterms:W3CDTF">2020-04-14T10:14:00Z</dcterms:created>
  <dcterms:modified xsi:type="dcterms:W3CDTF">2020-04-15T08:41:00Z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